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D946E0" w:rsidP="00362FB2" w:rsidRDefault="00D946E0" w14:paraId="5844AB35" w14:textId="48887EA7">
      <w:pPr>
        <w:pStyle w:val="FicheTitre"/>
        <w:tabs>
          <w:tab w:val="clear" w:pos="720"/>
          <w:tab w:val="left" w:pos="2055"/>
        </w:tabs>
        <w:ind w:left="0" w:firstLine="0"/>
        <w:jc w:val="center"/>
        <w:rPr>
          <w:rFonts w:cs="Arial Narrow"/>
          <w:b w:val="0"/>
          <w:bCs/>
          <w:spacing w:val="50"/>
          <w:szCs w:val="17"/>
        </w:rPr>
      </w:pPr>
      <w:r w:rsidRPr="0077601C">
        <w:drawing>
          <wp:inline distT="0" distB="0" distL="0" distR="0" wp14:anchorId="68712908" wp14:editId="33BA0A2A">
            <wp:extent cx="5762625" cy="600075"/>
            <wp:effectExtent l="0" t="0" r="0" b="0"/>
            <wp:docPr id="29" name="Image 18216389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2163890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2625" cy="600075"/>
                    </a:xfrm>
                    <a:prstGeom prst="rect">
                      <a:avLst/>
                    </a:prstGeom>
                    <a:noFill/>
                    <a:ln>
                      <a:noFill/>
                    </a:ln>
                  </pic:spPr>
                </pic:pic>
              </a:graphicData>
            </a:graphic>
          </wp:inline>
        </w:drawing>
      </w:r>
    </w:p>
    <w:p w:rsidRPr="00362FB2" w:rsidR="00362FB2" w:rsidP="00362FB2" w:rsidRDefault="00362FB2" w14:paraId="73863947" w14:textId="5D68E645">
      <w:pPr>
        <w:tabs>
          <w:tab w:val="left" w:pos="2055"/>
        </w:tabs>
        <w:rPr>
          <w:lang w:eastAsia="fr-FR"/>
        </w:rPr>
        <w:sectPr w:rsidRPr="00362FB2" w:rsidR="00362FB2">
          <w:footerReference w:type="default" r:id="rId9"/>
          <w:pgSz w:w="11906" w:h="16838" w:orient="portrait"/>
          <w:pgMar w:top="1417" w:right="1417" w:bottom="1417" w:left="1417" w:header="720" w:footer="680" w:gutter="0"/>
          <w:cols w:space="720"/>
          <w:docGrid w:linePitch="360"/>
        </w:sectPr>
      </w:pPr>
      <w:r>
        <w:rPr>
          <w:lang w:eastAsia="fr-FR"/>
        </w:rPr>
        <w:tab/>
      </w:r>
    </w:p>
    <w:tbl>
      <w:tblPr>
        <w:tblW w:w="9889" w:type="dxa"/>
        <w:shd w:val="clear" w:color="auto" w:fill="465F9D"/>
        <w:tblLayout w:type="fixed"/>
        <w:tblLook w:val="0000" w:firstRow="0" w:lastRow="0" w:firstColumn="0" w:lastColumn="0" w:noHBand="0" w:noVBand="0"/>
      </w:tblPr>
      <w:tblGrid>
        <w:gridCol w:w="9039"/>
        <w:gridCol w:w="850"/>
      </w:tblGrid>
      <w:tr w:rsidR="00B95521" w14:paraId="1F2B32DB" w14:textId="77777777">
        <w:tc>
          <w:tcPr>
            <w:tcW w:w="9039" w:type="dxa"/>
            <w:shd w:val="clear" w:color="auto" w:fill="465F9D"/>
          </w:tcPr>
          <w:p w:rsidR="00D946E0" w:rsidRDefault="00D946E0" w14:paraId="7F505CAA" w14:textId="77777777">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D946E0" w:rsidRDefault="00D946E0" w14:paraId="48FFD9F9" w14:textId="77777777">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D946E0" w:rsidRDefault="00D946E0" w14:paraId="1A59F4CF" w14:textId="77777777">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D946E0" w:rsidRDefault="00D946E0" w14:paraId="08116A64" w14:textId="77777777">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D946E0" w:rsidRDefault="00D946E0" w14:paraId="412DA10B" w14:textId="77777777">
      <w:pPr>
        <w:rPr>
          <w:rFonts w:ascii="Marianne" w:hAnsi="Marianne"/>
        </w:rPr>
      </w:pPr>
    </w:p>
    <w:p w:rsidR="00D946E0" w:rsidRDefault="00D946E0" w14:paraId="0E880169" w14:textId="77777777">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rsidR="00D946E0" w:rsidRDefault="00D946E0" w14:paraId="12AAC787" w14:textId="77777777">
      <w:pPr>
        <w:rPr>
          <w:rFonts w:ascii="Marianne" w:hAnsi="Marianne"/>
        </w:rPr>
      </w:pPr>
    </w:p>
    <w:p w:rsidR="00D946E0" w:rsidRDefault="009A1BCA" w14:paraId="1EC0206B" w14:textId="45FBE6F6">
      <w:pPr>
        <w:jc w:val="both"/>
        <w:rPr>
          <w:rFonts w:ascii="Marianne" w:hAnsi="Marianne" w:cs="Arial"/>
          <w:i/>
          <w:sz w:val="18"/>
          <w:szCs w:val="18"/>
        </w:rPr>
      </w:pPr>
      <w:r>
        <w:rPr>
          <w:rFonts w:ascii="Marianne" w:hAnsi="Marianne" w:cs="Arial"/>
          <w:i/>
          <w:sz w:val="18"/>
          <w:szCs w:val="18"/>
        </w:rPr>
        <w:t>Le</w:t>
      </w:r>
      <w:r w:rsidR="00D946E0">
        <w:rPr>
          <w:rFonts w:ascii="Marianne" w:hAnsi="Marianne" w:cs="Arial"/>
          <w:i/>
          <w:sz w:val="18"/>
          <w:szCs w:val="18"/>
        </w:rPr>
        <w:t xml:space="preserve"> candidat individuel ou chacun des membres du groupement peut produire, en annexe du DC2, les éléments demandés par l’acheteur</w:t>
      </w:r>
      <w:r>
        <w:rPr>
          <w:rFonts w:ascii="Marianne" w:hAnsi="Marianne" w:cs="Arial"/>
          <w:i/>
          <w:sz w:val="18"/>
          <w:szCs w:val="18"/>
        </w:rPr>
        <w:t>.</w:t>
      </w:r>
    </w:p>
    <w:p w:rsidR="00D946E0" w:rsidRDefault="00D946E0" w14:paraId="4BA86291" w14:textId="77777777">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B95521" w14:paraId="6D6E18AD" w14:textId="77777777">
        <w:tc>
          <w:tcPr>
            <w:tcW w:w="9710" w:type="dxa"/>
            <w:shd w:val="clear" w:color="auto" w:fill="465F9D"/>
          </w:tcPr>
          <w:p w:rsidR="00D946E0" w:rsidRDefault="00D946E0" w14:paraId="15DA2946" w14:textId="77777777">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D946E0" w:rsidRDefault="00D946E0" w14:paraId="57B5560F" w14:textId="77777777">
      <w:pPr>
        <w:rPr>
          <w:rFonts w:ascii="Marianne" w:hAnsi="Marianne" w:cs="Arial"/>
          <w:b/>
          <w:bCs/>
        </w:rPr>
      </w:pPr>
    </w:p>
    <w:p w:rsidRPr="009435A1" w:rsidR="009A1BCA" w:rsidP="009A1BCA" w:rsidRDefault="009A1BCA" w14:paraId="21C4F184" w14:textId="77777777">
      <w:pPr>
        <w:pStyle w:val="En-tte"/>
        <w:jc w:val="center"/>
        <w:rPr>
          <w:rFonts w:ascii="Arial" w:hAnsi="Arial" w:cs="Arial"/>
        </w:rPr>
      </w:pPr>
      <w:r w:rsidRPr="009435A1">
        <w:rPr>
          <w:rFonts w:ascii="Arial" w:hAnsi="Arial" w:cs="Arial"/>
        </w:rPr>
        <w:t>Ecole Nationale Supérieure d’Architecture Paris-Val de Seine</w:t>
      </w:r>
    </w:p>
    <w:p w:rsidRPr="009435A1" w:rsidR="009A1BCA" w:rsidP="009A1BCA" w:rsidRDefault="009A1BCA" w14:paraId="1B721399" w14:textId="77777777">
      <w:pPr>
        <w:pStyle w:val="En-tte"/>
        <w:jc w:val="center"/>
        <w:rPr>
          <w:rFonts w:ascii="Arial" w:hAnsi="Arial" w:cs="Arial"/>
        </w:rPr>
      </w:pPr>
    </w:p>
    <w:p w:rsidRPr="009A1BCA" w:rsidR="00D946E0" w:rsidP="009A1BCA" w:rsidRDefault="009A1BCA" w14:paraId="58EC4201" w14:textId="07B82488">
      <w:pPr>
        <w:pStyle w:val="En-tte"/>
        <w:jc w:val="center"/>
        <w:rPr>
          <w:rFonts w:ascii="Arial" w:hAnsi="Arial" w:cs="Arial"/>
        </w:rPr>
      </w:pPr>
      <w:r w:rsidRPr="009435A1">
        <w:rPr>
          <w:rFonts w:ascii="Arial" w:hAnsi="Arial" w:cs="Arial"/>
        </w:rPr>
        <w:t>3-15, quai Panhard et Levassor - 75013 Paris</w:t>
      </w:r>
    </w:p>
    <w:p w:rsidR="00D946E0" w:rsidRDefault="00D946E0" w14:paraId="7AAD0178" w14:textId="77777777">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B95521" w14:paraId="55D7832C" w14:textId="77777777">
        <w:tc>
          <w:tcPr>
            <w:tcW w:w="9852" w:type="dxa"/>
            <w:shd w:val="clear" w:color="auto" w:fill="465F9D"/>
          </w:tcPr>
          <w:p w:rsidR="00D946E0" w:rsidRDefault="00D946E0" w14:paraId="5A1E4204" w14:textId="77777777">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D946E0" w:rsidRDefault="00D946E0" w14:paraId="2CA17146" w14:textId="77777777">
      <w:pPr>
        <w:pStyle w:val="fcase1ertab"/>
        <w:tabs>
          <w:tab w:val="clear" w:pos="426"/>
          <w:tab w:val="left" w:pos="0"/>
        </w:tabs>
        <w:spacing w:before="120"/>
        <w:ind w:left="0" w:firstLine="0"/>
        <w:rPr>
          <w:rFonts w:ascii="Marianne" w:hAnsi="Marianne" w:cs="Arial"/>
          <w:i/>
          <w:sz w:val="16"/>
          <w:szCs w:val="16"/>
        </w:rPr>
      </w:pPr>
    </w:p>
    <w:p w:rsidR="0031501E" w:rsidP="00320717" w:rsidRDefault="0031501E" w14:paraId="19E20893" w14:textId="77777777">
      <w:pPr>
        <w:pStyle w:val="paragraph"/>
        <w:shd w:val="clear" w:color="auto" w:fill="F2F2F2"/>
        <w:bidi/>
        <w:spacing w:before="0" w:beforeAutospacing="0" w:after="0" w:afterAutospacing="0"/>
        <w:jc w:val="center"/>
        <w:textAlignment w:val="baseline"/>
        <w:rPr>
          <w:rStyle w:val="normaltextrun"/>
          <w:b/>
          <w:bCs/>
          <w:sz w:val="32"/>
          <w:szCs w:val="32"/>
        </w:rPr>
      </w:pPr>
      <w:r w:rsidRPr="0031501E">
        <w:rPr>
          <w:rStyle w:val="normaltextrun"/>
          <w:b/>
          <w:bCs/>
          <w:sz w:val="32"/>
          <w:szCs w:val="32"/>
        </w:rPr>
        <w:t>Audit d’optimisation de l’utilisation des locaux de l’ENSAPVS</w:t>
      </w:r>
    </w:p>
    <w:p w:rsidR="00320717" w:rsidP="0031501E" w:rsidRDefault="00320717" w14:paraId="445A1CFF" w14:textId="58358FFF">
      <w:pPr>
        <w:pStyle w:val="paragraph"/>
        <w:shd w:val="clear" w:color="auto" w:fill="F2F2F2"/>
        <w:bidi/>
        <w:spacing w:before="0" w:beforeAutospacing="0" w:after="0" w:afterAutospacing="0"/>
        <w:jc w:val="center"/>
        <w:textAlignment w:val="baseline"/>
        <w:rPr>
          <w:rFonts w:ascii="Segoe UI" w:hAnsi="Segoe UI" w:cs="Segoe UI"/>
          <w:sz w:val="18"/>
          <w:szCs w:val="18"/>
          <w:rtl/>
        </w:rPr>
      </w:pPr>
      <w:r>
        <w:rPr>
          <w:rStyle w:val="eop"/>
          <w:sz w:val="32"/>
          <w:szCs w:val="32"/>
          <w:rtl/>
        </w:rPr>
        <w:t> </w:t>
      </w:r>
    </w:p>
    <w:p w:rsidRPr="0031501E" w:rsidR="00EC5E23" w:rsidP="5ED8B89F" w:rsidRDefault="00320717" w14:paraId="3CA4C85D" w14:textId="7DC28F27">
      <w:pPr>
        <w:pStyle w:val="paragraph"/>
        <w:shd w:val="clear" w:color="auto" w:fill="F2F2F2" w:themeFill="background1" w:themeFillShade="F2"/>
        <w:bidi/>
        <w:spacing w:before="0" w:beforeAutospacing="off" w:after="0" w:afterAutospacing="off"/>
        <w:jc w:val="center"/>
        <w:textAlignment w:val="baseline"/>
        <w:rPr>
          <w:b w:val="1"/>
          <w:bCs w:val="1"/>
          <w:sz w:val="32"/>
          <w:szCs w:val="32"/>
        </w:rPr>
      </w:pPr>
      <w:r w:rsidRPr="5ED8B89F" w:rsidR="00320717">
        <w:rPr>
          <w:rStyle w:val="normaltextrun"/>
          <w:b w:val="1"/>
          <w:bCs w:val="1"/>
          <w:sz w:val="32"/>
          <w:szCs w:val="32"/>
        </w:rPr>
        <w:t>SAG/2025/0</w:t>
      </w:r>
      <w:r w:rsidRPr="5ED8B89F" w:rsidR="27966B22">
        <w:rPr>
          <w:rStyle w:val="normaltextrun"/>
          <w:b w:val="1"/>
          <w:bCs w:val="1"/>
          <w:sz w:val="32"/>
          <w:szCs w:val="32"/>
        </w:rPr>
        <w:t>5</w:t>
      </w:r>
      <w:r w:rsidRPr="5ED8B89F" w:rsidR="00320717">
        <w:rPr>
          <w:rStyle w:val="normaltextrun"/>
          <w:b w:val="1"/>
          <w:bCs w:val="1"/>
          <w:sz w:val="32"/>
          <w:szCs w:val="32"/>
        </w:rPr>
        <w:t> </w:t>
      </w:r>
      <w:r w:rsidRPr="5ED8B89F" w:rsidR="00320717">
        <w:rPr>
          <w:rStyle w:val="eop"/>
          <w:sz w:val="32"/>
          <w:szCs w:val="32"/>
        </w:rPr>
        <w:t> </w:t>
      </w:r>
    </w:p>
    <w:p w:rsidR="00D946E0" w:rsidRDefault="00D946E0" w14:paraId="25B7872E" w14:textId="77777777">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B95521" w14:paraId="33A7DF02" w14:textId="77777777">
        <w:tc>
          <w:tcPr>
            <w:tcW w:w="9852" w:type="dxa"/>
            <w:shd w:val="clear" w:color="auto" w:fill="465F9D"/>
          </w:tcPr>
          <w:p w:rsidR="00D946E0" w:rsidRDefault="00D946E0" w14:paraId="0CC9C56F" w14:textId="77777777">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rsidR="00D946E0" w:rsidRDefault="00D946E0" w14:paraId="4A232598" w14:textId="77777777">
      <w:pPr>
        <w:pStyle w:val="Titre9"/>
        <w:numPr>
          <w:ilvl w:val="0"/>
          <w:numId w:val="0"/>
        </w:numPr>
        <w:rPr>
          <w:rFonts w:ascii="Marianne" w:hAnsi="Marianne"/>
          <w:i w:val="0"/>
          <w:sz w:val="20"/>
        </w:rPr>
      </w:pPr>
    </w:p>
    <w:p w:rsidR="00D946E0" w:rsidRDefault="00D946E0" w14:paraId="41661834" w14:textId="77777777">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D946E0" w:rsidRDefault="00D946E0" w14:paraId="04BB5085" w14:textId="77777777">
      <w:pPr>
        <w:pStyle w:val="Titre9"/>
        <w:tabs>
          <w:tab w:val="num" w:pos="0"/>
        </w:tabs>
        <w:ind w:left="0"/>
        <w:jc w:val="both"/>
        <w:rPr>
          <w:rFonts w:ascii="Marianne" w:hAnsi="Marianne"/>
          <w:i w:val="0"/>
          <w:iCs w:val="0"/>
          <w:sz w:val="20"/>
          <w:szCs w:val="20"/>
        </w:rPr>
      </w:pPr>
    </w:p>
    <w:p w:rsidR="00D946E0" w:rsidRDefault="00D946E0" w14:paraId="210CB8B0" w14:textId="77777777">
      <w:pPr>
        <w:pStyle w:val="Titre9"/>
        <w:tabs>
          <w:tab w:val="num" w:pos="0"/>
        </w:tabs>
        <w:ind w:left="0"/>
        <w:jc w:val="both"/>
        <w:rPr>
          <w:rFonts w:ascii="Marianne" w:hAnsi="Marianne"/>
          <w:b/>
          <w:bCs/>
        </w:rPr>
      </w:pPr>
      <w:r>
        <w:rPr>
          <w:rFonts w:ascii="Wingdings" w:hAnsi="Wingdings"/>
          <w:i w:val="0"/>
          <w:color w:val="66CCFF"/>
          <w:spacing w:val="-10"/>
          <w:position w:val="-1"/>
          <w:sz w:val="22"/>
        </w:rPr>
        <w:t xml:space="preserve"> </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D946E0" w:rsidRDefault="00D946E0" w14:paraId="0015FE86" w14:textId="77777777">
      <w:pPr>
        <w:jc w:val="both"/>
        <w:rPr>
          <w:rFonts w:ascii="Marianne" w:hAnsi="Marianne" w:cs="Arial"/>
          <w:b/>
          <w:bCs/>
        </w:rPr>
      </w:pPr>
    </w:p>
    <w:p w:rsidR="00D946E0" w:rsidRDefault="00D946E0" w14:paraId="66D21233" w14:textId="77777777">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D946E0" w:rsidRDefault="00D946E0" w14:paraId="24111F39" w14:textId="77777777">
      <w:pPr>
        <w:rPr>
          <w:rFonts w:ascii="Marianne" w:hAnsi="Marianne"/>
        </w:rPr>
      </w:pPr>
    </w:p>
    <w:p w:rsidR="00D946E0" w:rsidRDefault="00D946E0" w14:paraId="3FE79603" w14:textId="77777777">
      <w:pPr>
        <w:rPr>
          <w:rFonts w:ascii="Marianne" w:hAnsi="Marianne"/>
        </w:rPr>
      </w:pPr>
    </w:p>
    <w:p w:rsidR="00D946E0" w:rsidRDefault="00D946E0" w14:paraId="3272D5CB" w14:textId="77777777">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rsidR="00D946E0" w:rsidRDefault="00D946E0" w14:paraId="7A80AB61" w14:textId="77777777">
      <w:pPr>
        <w:rPr>
          <w:rFonts w:ascii="Marianne" w:hAnsi="Marianne"/>
        </w:rPr>
      </w:pPr>
    </w:p>
    <w:p w:rsidR="00D946E0" w:rsidRDefault="00D946E0" w14:paraId="353B91E3" w14:textId="77777777">
      <w:pPr>
        <w:rPr>
          <w:rFonts w:ascii="Marianne" w:hAnsi="Marianne"/>
        </w:rPr>
      </w:pPr>
    </w:p>
    <w:p w:rsidR="00D946E0" w:rsidRDefault="00D946E0" w14:paraId="49588FCD" w14:textId="77777777">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D946E0" w:rsidRDefault="00D946E0" w14:paraId="6591793F" w14:textId="77777777">
      <w:pPr>
        <w:rPr>
          <w:rFonts w:ascii="Marianne" w:hAnsi="Marianne"/>
        </w:rPr>
      </w:pPr>
    </w:p>
    <w:p w:rsidR="00D946E0" w:rsidRDefault="00D946E0" w14:paraId="18E5548F" w14:textId="77777777">
      <w:pPr>
        <w:rPr>
          <w:rFonts w:ascii="Marianne" w:hAnsi="Marianne"/>
        </w:rPr>
      </w:pPr>
    </w:p>
    <w:p w:rsidR="00D946E0" w:rsidRDefault="00D946E0" w14:paraId="30E9B04A" w14:textId="77777777">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D946E0" w:rsidRDefault="00D946E0" w14:paraId="101CE585" w14:textId="77777777">
      <w:pPr>
        <w:rPr>
          <w:rFonts w:ascii="Marianne" w:hAnsi="Marianne"/>
        </w:rPr>
      </w:pPr>
    </w:p>
    <w:p w:rsidR="00D946E0" w:rsidRDefault="00D946E0" w14:paraId="3F9DE29A" w14:textId="77777777">
      <w:pPr>
        <w:rPr>
          <w:rFonts w:ascii="Marianne" w:hAnsi="Marianne"/>
        </w:rPr>
      </w:pPr>
    </w:p>
    <w:p w:rsidR="00D946E0" w:rsidRDefault="00D946E0" w14:paraId="270B0C22" w14:textId="77777777">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D946E0" w:rsidRDefault="00D946E0" w14:paraId="6DDD3430" w14:textId="77777777">
      <w:pPr>
        <w:rPr>
          <w:rFonts w:ascii="Marianne" w:hAnsi="Marianne"/>
        </w:rPr>
      </w:pPr>
    </w:p>
    <w:p w:rsidR="00D946E0" w:rsidRDefault="00D946E0" w14:paraId="5A280C59" w14:textId="77777777">
      <w:pPr>
        <w:rPr>
          <w:rFonts w:ascii="Marianne" w:hAnsi="Marianne"/>
        </w:rPr>
      </w:pPr>
    </w:p>
    <w:p w:rsidR="00D946E0" w:rsidRDefault="00D946E0" w14:paraId="4D6E965C" w14:textId="77777777">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D946E0" w:rsidRDefault="00D946E0" w14:paraId="268B3412" w14:textId="77777777">
      <w:pPr>
        <w:jc w:val="both"/>
        <w:rPr>
          <w:rFonts w:ascii="Marianne" w:hAnsi="Marianne" w:cs="Arial"/>
          <w:b/>
          <w:bCs/>
        </w:rPr>
      </w:pPr>
    </w:p>
    <w:p w:rsidR="00D946E0" w:rsidRDefault="00D946E0" w14:paraId="4559588D" w14:textId="77777777">
      <w:pPr>
        <w:jc w:val="both"/>
        <w:rPr>
          <w:rFonts w:ascii="Marianne" w:hAnsi="Marianne" w:cs="Arial"/>
          <w:b/>
          <w:bCs/>
        </w:rPr>
      </w:pPr>
    </w:p>
    <w:p w:rsidR="00D946E0" w:rsidRDefault="00D946E0" w14:paraId="0FA6F40A" w14:textId="77777777">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w:history="1" r:id="rId10">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w:history="1" r:id="rId1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w:history="1" r:id="rId12">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D946E0" w:rsidRDefault="00D946E0" w14:paraId="12ECDCCE" w14:textId="77777777">
      <w:pPr>
        <w:jc w:val="both"/>
        <w:rPr>
          <w:rFonts w:ascii="Marianne" w:hAnsi="Marianne" w:cs="Arial"/>
        </w:rPr>
      </w:pPr>
    </w:p>
    <w:p w:rsidR="00D946E0" w:rsidRDefault="00D946E0" w14:paraId="23DF9504" w14:textId="77777777">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rsidR="00D946E0" w:rsidRDefault="00D946E0" w14:paraId="53648D8C" w14:textId="77777777">
      <w:pPr>
        <w:ind w:left="567"/>
        <w:jc w:val="both"/>
        <w:rPr>
          <w:rFonts w:ascii="Marianne" w:hAnsi="Marianne" w:cs="Arial"/>
        </w:rPr>
      </w:pPr>
    </w:p>
    <w:p w:rsidRPr="00225035" w:rsidR="00D946E0" w:rsidP="00225035" w:rsidRDefault="00D946E0" w14:paraId="029CCBAA" w14:textId="36049C11">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D946E0" w:rsidRDefault="00D946E0" w14:paraId="543DF78C" w14:textId="77777777">
      <w:pPr>
        <w:pStyle w:val="En-tte"/>
        <w:tabs>
          <w:tab w:val="left" w:pos="0"/>
          <w:tab w:val="left" w:pos="2160"/>
        </w:tabs>
        <w:ind w:left="993"/>
        <w:jc w:val="both"/>
        <w:rPr>
          <w:rFonts w:ascii="Arial" w:hAnsi="Arial" w:cs="Arial"/>
          <w:iCs/>
          <w:sz w:val="16"/>
          <w:szCs w:val="18"/>
        </w:rPr>
      </w:pPr>
    </w:p>
    <w:p w:rsidR="00D946E0" w:rsidRDefault="00D946E0" w14:paraId="4D1B77B6" w14:textId="77777777">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B95521" w14:paraId="05D8F10E" w14:textId="77777777">
        <w:trPr>
          <w:trHeight w:val="629"/>
        </w:trPr>
        <w:tc>
          <w:tcPr>
            <w:tcW w:w="9747" w:type="dxa"/>
            <w:shd w:val="clear" w:color="auto" w:fill="465F9D"/>
          </w:tcPr>
          <w:p w:rsidR="00D946E0" w:rsidRDefault="00D946E0" w14:paraId="31CC4DFF" w14:textId="77777777">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D946E0" w:rsidRDefault="00D946E0" w14:paraId="6EA44926" w14:textId="77777777">
      <w:pPr>
        <w:tabs>
          <w:tab w:val="left" w:pos="-142"/>
          <w:tab w:val="left" w:pos="4111"/>
        </w:tabs>
        <w:rPr>
          <w:rFonts w:ascii="Marianne" w:hAnsi="Marianne" w:cs="Arial"/>
          <w:b/>
          <w:bCs/>
          <w:sz w:val="22"/>
          <w:szCs w:val="22"/>
        </w:rPr>
      </w:pPr>
    </w:p>
    <w:p w:rsidR="00D946E0" w:rsidRDefault="00D946E0" w14:paraId="24C5BEE1" w14:textId="77777777">
      <w:pPr>
        <w:rPr>
          <w:rFonts w:ascii="Marianne" w:hAnsi="Marianne" w:cs="Arial"/>
        </w:rPr>
      </w:pPr>
    </w:p>
    <w:p w:rsidR="00D946E0" w:rsidRDefault="00D946E0" w14:paraId="51388957" w14:textId="7777777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D946E0" w:rsidRDefault="00D946E0" w14:paraId="00F9B303" w14:textId="77777777">
      <w:pPr>
        <w:jc w:val="both"/>
        <w:rPr>
          <w:rFonts w:ascii="Marianne" w:hAnsi="Marianne" w:cs="Arial"/>
          <w:i/>
          <w:sz w:val="18"/>
        </w:rPr>
      </w:pPr>
    </w:p>
    <w:p w:rsidRPr="00A308B2" w:rsidR="00D946E0" w:rsidRDefault="00225035" w14:paraId="06553CDB" w14:textId="46EEC678">
      <w:pPr>
        <w:jc w:val="both"/>
        <w:rPr>
          <w:rFonts w:ascii="Marianne" w:hAnsi="Marianne" w:cs="Arial"/>
          <w:iCs/>
          <w:sz w:val="24"/>
          <w:szCs w:val="24"/>
        </w:rPr>
      </w:pPr>
      <w:r w:rsidRPr="00A308B2">
        <w:rPr>
          <w:rFonts w:ascii="Marianne" w:hAnsi="Marianne" w:cs="Arial"/>
          <w:iCs/>
          <w:sz w:val="24"/>
          <w:szCs w:val="24"/>
          <w:highlight w:val="yellow"/>
        </w:rPr>
        <w:t>Inscription au RCS</w:t>
      </w:r>
    </w:p>
    <w:p w:rsidR="00D946E0" w:rsidRDefault="00D946E0" w14:paraId="0F0C4AF8" w14:textId="77777777">
      <w:pPr>
        <w:jc w:val="both"/>
        <w:rPr>
          <w:rFonts w:ascii="Marianne" w:hAnsi="Marianne" w:cs="Arial"/>
          <w:i/>
          <w:sz w:val="18"/>
        </w:rPr>
      </w:pPr>
    </w:p>
    <w:p w:rsidR="00D946E0" w:rsidRDefault="00D946E0" w14:paraId="65A4CDE9" w14:textId="77777777">
      <w:pPr>
        <w:jc w:val="both"/>
        <w:rPr>
          <w:rFonts w:ascii="Marianne" w:hAnsi="Marianne" w:cs="Arial"/>
          <w:i/>
          <w:sz w:val="18"/>
        </w:rPr>
      </w:pPr>
    </w:p>
    <w:p w:rsidR="00D946E0" w:rsidRDefault="00D946E0" w14:paraId="7E7C5EF4" w14:textId="77777777">
      <w:pPr>
        <w:jc w:val="both"/>
        <w:rPr>
          <w:rFonts w:ascii="Marianne" w:hAnsi="Marianne" w:cs="Arial"/>
          <w:i/>
          <w:sz w:val="18"/>
        </w:rPr>
      </w:pPr>
    </w:p>
    <w:p w:rsidR="00D946E0" w:rsidRDefault="00D946E0" w14:paraId="0453BDF7" w14:textId="77777777">
      <w:pPr>
        <w:jc w:val="both"/>
        <w:rPr>
          <w:rFonts w:ascii="Marianne" w:hAnsi="Marianne" w:cs="Arial"/>
          <w:i/>
          <w:sz w:val="18"/>
        </w:rPr>
      </w:pPr>
    </w:p>
    <w:p w:rsidR="00D946E0" w:rsidRDefault="00D946E0" w14:paraId="1BAB6202" w14:textId="77777777">
      <w:pPr>
        <w:jc w:val="both"/>
        <w:rPr>
          <w:rFonts w:ascii="Marianne" w:hAnsi="Marianne" w:cs="Arial"/>
          <w:i/>
          <w:sz w:val="18"/>
        </w:rPr>
      </w:pPr>
    </w:p>
    <w:p w:rsidR="00D946E0" w:rsidRDefault="00D946E0" w14:paraId="18DB9FD3" w14:textId="7777777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D946E0" w:rsidRDefault="00D946E0" w14:paraId="22A7A2FC" w14:textId="77777777">
      <w:pPr>
        <w:jc w:val="both"/>
        <w:rPr>
          <w:rFonts w:ascii="Marianne" w:hAnsi="Marianne" w:cs="Arial"/>
          <w:i/>
          <w:sz w:val="18"/>
        </w:rPr>
      </w:pPr>
    </w:p>
    <w:p w:rsidR="00D946E0" w:rsidRDefault="00D946E0" w14:paraId="142468C7" w14:textId="77777777">
      <w:pPr>
        <w:jc w:val="both"/>
        <w:rPr>
          <w:rFonts w:ascii="Marianne" w:hAnsi="Marianne" w:cs="Arial"/>
          <w:i/>
          <w:sz w:val="18"/>
        </w:rPr>
      </w:pPr>
    </w:p>
    <w:p w:rsidR="00D946E0" w:rsidRDefault="00D946E0" w14:paraId="53D45BDB" w14:textId="77777777">
      <w:pPr>
        <w:jc w:val="both"/>
        <w:rPr>
          <w:rFonts w:ascii="Marianne" w:hAnsi="Marianne" w:cs="Arial"/>
          <w:i/>
          <w:sz w:val="18"/>
        </w:rPr>
      </w:pPr>
    </w:p>
    <w:p w:rsidR="00D946E0" w:rsidRDefault="00D946E0" w14:paraId="14D4B7EE" w14:textId="77777777">
      <w:pPr>
        <w:pStyle w:val="En-tte"/>
        <w:tabs>
          <w:tab w:val="clear" w:pos="4536"/>
          <w:tab w:val="clear" w:pos="9072"/>
          <w:tab w:val="left" w:pos="0"/>
          <w:tab w:val="left" w:pos="2160"/>
        </w:tabs>
        <w:jc w:val="both"/>
        <w:rPr>
          <w:rFonts w:ascii="Marianne" w:hAnsi="Marianne" w:cs="Arial"/>
          <w:i/>
          <w:sz w:val="18"/>
        </w:rPr>
      </w:pPr>
    </w:p>
    <w:p w:rsidR="00D946E0" w:rsidRDefault="00D946E0" w14:paraId="3FA0D0FF" w14:textId="77777777">
      <w:pPr>
        <w:pStyle w:val="En-tte"/>
        <w:tabs>
          <w:tab w:val="clear" w:pos="4536"/>
          <w:tab w:val="clear" w:pos="9072"/>
          <w:tab w:val="left" w:pos="0"/>
          <w:tab w:val="left" w:pos="2160"/>
        </w:tabs>
        <w:jc w:val="both"/>
        <w:rPr>
          <w:rFonts w:ascii="Marianne" w:hAnsi="Marianne" w:cs="Arial"/>
          <w:b/>
          <w:bCs/>
          <w:sz w:val="22"/>
          <w:szCs w:val="22"/>
        </w:rPr>
      </w:pPr>
    </w:p>
    <w:p w:rsidR="00D946E0" w:rsidRDefault="00D946E0" w14:paraId="177E8E92" w14:textId="7777777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w:history="1" r:id="rId13">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D946E0" w:rsidRDefault="00D946E0" w14:paraId="6D3038E6" w14:textId="77777777">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D946E0" w:rsidRDefault="00D946E0" w14:paraId="6E03C2CB" w14:textId="77777777">
      <w:pPr>
        <w:jc w:val="both"/>
        <w:rPr>
          <w:rFonts w:ascii="Marianne" w:hAnsi="Marianne" w:cs="Arial"/>
          <w:sz w:val="18"/>
        </w:rPr>
      </w:pPr>
    </w:p>
    <w:p w:rsidR="00D946E0" w:rsidRDefault="00D946E0" w14:paraId="2154CDAD" w14:textId="77777777">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D946E0" w:rsidRDefault="00D946E0" w14:paraId="4D6316ED" w14:textId="77777777">
      <w:pPr>
        <w:ind w:left="284"/>
        <w:jc w:val="both"/>
        <w:rPr>
          <w:rFonts w:ascii="Marianne" w:hAnsi="Marianne" w:cs="Arial"/>
          <w:sz w:val="16"/>
        </w:rPr>
      </w:pPr>
    </w:p>
    <w:p w:rsidR="00D946E0" w:rsidRDefault="00D946E0" w14:paraId="6D735AF6" w14:textId="77777777">
      <w:pPr>
        <w:ind w:left="284"/>
        <w:jc w:val="both"/>
        <w:rPr>
          <w:rFonts w:ascii="Marianne" w:hAnsi="Marianne" w:cs="Arial"/>
          <w:sz w:val="16"/>
        </w:rPr>
      </w:pPr>
    </w:p>
    <w:p w:rsidR="00D946E0" w:rsidRDefault="00D946E0" w14:paraId="7D75798A" w14:textId="77777777">
      <w:pPr>
        <w:ind w:left="284"/>
        <w:jc w:val="both"/>
        <w:rPr>
          <w:rFonts w:ascii="Marianne" w:hAnsi="Marianne" w:cs="Arial"/>
          <w:sz w:val="16"/>
        </w:rPr>
      </w:pPr>
    </w:p>
    <w:p w:rsidR="00D946E0" w:rsidRDefault="00D946E0" w14:paraId="1EC48BCF" w14:textId="77777777">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D946E0" w:rsidRDefault="00D946E0" w14:paraId="75345498" w14:textId="77777777">
      <w:pPr>
        <w:ind w:left="284"/>
        <w:jc w:val="both"/>
        <w:rPr>
          <w:rFonts w:ascii="Marianne" w:hAnsi="Marianne" w:cs="Arial"/>
          <w:sz w:val="16"/>
        </w:rPr>
      </w:pPr>
    </w:p>
    <w:p w:rsidR="00D946E0" w:rsidRDefault="00D946E0" w14:paraId="739E4799" w14:textId="77777777">
      <w:pPr>
        <w:ind w:left="284"/>
        <w:jc w:val="both"/>
        <w:rPr>
          <w:rFonts w:ascii="Marianne" w:hAnsi="Marianne" w:cs="Arial"/>
          <w:sz w:val="16"/>
        </w:rPr>
      </w:pPr>
    </w:p>
    <w:p w:rsidR="00D946E0" w:rsidRDefault="00D946E0" w14:paraId="1A2DA681" w14:textId="77777777">
      <w:pPr>
        <w:ind w:left="284"/>
        <w:jc w:val="both"/>
        <w:rPr>
          <w:rFonts w:ascii="Marianne" w:hAnsi="Marianne" w:cs="Arial"/>
          <w:sz w:val="16"/>
        </w:rPr>
      </w:pPr>
    </w:p>
    <w:p w:rsidR="00D946E0" w:rsidRDefault="00D946E0" w14:paraId="64596852" w14:textId="77777777">
      <w:pPr>
        <w:ind w:left="284"/>
        <w:jc w:val="both"/>
        <w:rPr>
          <w:rFonts w:ascii="Marianne" w:hAnsi="Marianne" w:cs="Arial"/>
          <w:sz w:val="16"/>
        </w:rPr>
      </w:pPr>
    </w:p>
    <w:p w:rsidR="00D946E0" w:rsidRDefault="00D946E0" w14:paraId="5503FA3D" w14:textId="77777777">
      <w:pPr>
        <w:ind w:left="284"/>
        <w:jc w:val="both"/>
        <w:rPr>
          <w:rFonts w:ascii="Marianne" w:hAnsi="Marianne" w:cs="Arial"/>
          <w:sz w:val="16"/>
        </w:rPr>
      </w:pPr>
    </w:p>
    <w:p w:rsidR="00E6405C" w:rsidRDefault="00E6405C" w14:paraId="2F692C7F" w14:textId="77777777">
      <w:r>
        <w:br w:type="page"/>
      </w: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B95521" w14:paraId="6CA013F6" w14:textId="77777777">
        <w:trPr>
          <w:trHeight w:val="653"/>
        </w:trPr>
        <w:tc>
          <w:tcPr>
            <w:tcW w:w="9994" w:type="dxa"/>
            <w:shd w:val="clear" w:color="auto" w:fill="465F9D"/>
          </w:tcPr>
          <w:p w:rsidR="00D946E0" w:rsidRDefault="00D946E0" w14:paraId="14A3D7F2" w14:textId="35AFAC13">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E6405C" w:rsidP="00E6405C" w:rsidRDefault="00E6405C" w14:paraId="514903FA" w14:textId="77777777">
      <w:pPr>
        <w:rPr>
          <w:rFonts w:ascii="Marianne" w:hAnsi="Marianne" w:cs="Arial"/>
        </w:rPr>
      </w:pPr>
    </w:p>
    <w:p w:rsidR="00D946E0" w:rsidRDefault="00D946E0" w14:paraId="0E61A2FB" w14:textId="77777777">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D946E0" w:rsidRDefault="00D946E0" w14:paraId="52B638D2" w14:textId="77777777">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B95521" w14:paraId="12B2F4C8" w14:textId="77777777">
        <w:trPr>
          <w:trHeight w:val="737"/>
        </w:trPr>
        <w:tc>
          <w:tcPr>
            <w:tcW w:w="2566" w:type="dxa"/>
            <w:tcBorders>
              <w:top w:val="single" w:color="000000" w:sz="8" w:space="0"/>
              <w:left w:val="single" w:color="000000" w:sz="8" w:space="0"/>
              <w:bottom w:val="single" w:color="000000" w:sz="4" w:space="0"/>
            </w:tcBorders>
            <w:shd w:val="clear" w:color="auto" w:fill="auto"/>
          </w:tcPr>
          <w:p w:rsidR="00D946E0" w:rsidRDefault="00D946E0" w14:paraId="33AEAEA0" w14:textId="77777777">
            <w:pPr>
              <w:tabs>
                <w:tab w:val="left" w:pos="864"/>
              </w:tabs>
              <w:snapToGrid w:val="0"/>
              <w:spacing w:before="60" w:after="60"/>
              <w:rPr>
                <w:rFonts w:ascii="Marianne" w:hAnsi="Marianne" w:cs="Arial"/>
                <w:sz w:val="16"/>
                <w:szCs w:val="16"/>
              </w:rPr>
            </w:pPr>
          </w:p>
        </w:tc>
        <w:tc>
          <w:tcPr>
            <w:tcW w:w="2565" w:type="dxa"/>
            <w:tcBorders>
              <w:top w:val="single" w:color="000000" w:sz="8" w:space="0"/>
              <w:left w:val="single" w:color="000000" w:sz="4" w:space="0"/>
              <w:bottom w:val="single" w:color="000000" w:sz="8" w:space="0"/>
            </w:tcBorders>
            <w:shd w:val="clear" w:color="auto" w:fill="auto"/>
          </w:tcPr>
          <w:p w:rsidR="00D946E0" w:rsidRDefault="00D946E0" w14:paraId="4F6DFDE6" w14:textId="77777777">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r>
            <w:r>
              <w:rPr>
                <w:rFonts w:ascii="Marianne" w:hAnsi="Marianne" w:cs="Arial"/>
              </w:rPr>
              <w:t>du ..................</w:t>
            </w:r>
            <w:r>
              <w:rPr>
                <w:rFonts w:ascii="Marianne" w:hAnsi="Marianne" w:cs="Arial"/>
              </w:rPr>
              <w:br/>
            </w:r>
            <w:r>
              <w:rPr>
                <w:rFonts w:ascii="Marianne" w:hAnsi="Marianne" w:cs="Arial"/>
              </w:rPr>
              <w:tab/>
            </w:r>
            <w:r>
              <w:rPr>
                <w:rFonts w:ascii="Marianne" w:hAnsi="Marianne" w:cs="Arial"/>
              </w:rPr>
              <w:t>au ..................</w:t>
            </w:r>
          </w:p>
        </w:tc>
        <w:tc>
          <w:tcPr>
            <w:tcW w:w="2565" w:type="dxa"/>
            <w:tcBorders>
              <w:top w:val="single" w:color="000000" w:sz="8" w:space="0"/>
              <w:left w:val="single" w:color="000000" w:sz="4" w:space="0"/>
              <w:bottom w:val="single" w:color="000000" w:sz="8" w:space="0"/>
            </w:tcBorders>
            <w:shd w:val="clear" w:color="auto" w:fill="auto"/>
          </w:tcPr>
          <w:p w:rsidR="00D946E0" w:rsidRDefault="00D946E0" w14:paraId="49B24F39" w14:textId="77777777">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r>
            <w:r>
              <w:rPr>
                <w:rFonts w:ascii="Marianne" w:hAnsi="Marianne" w:cs="Arial"/>
              </w:rPr>
              <w:t>du ..................</w:t>
            </w:r>
            <w:r>
              <w:rPr>
                <w:rFonts w:ascii="Marianne" w:hAnsi="Marianne" w:cs="Arial"/>
              </w:rPr>
              <w:br/>
            </w:r>
            <w:r>
              <w:rPr>
                <w:rFonts w:ascii="Marianne" w:hAnsi="Marianne" w:cs="Arial"/>
              </w:rPr>
              <w:tab/>
            </w:r>
            <w:r>
              <w:rPr>
                <w:rFonts w:ascii="Marianne" w:hAnsi="Marianne" w:cs="Arial"/>
              </w:rPr>
              <w:t>au ..................</w:t>
            </w:r>
          </w:p>
        </w:tc>
        <w:tc>
          <w:tcPr>
            <w:tcW w:w="2096" w:type="dxa"/>
            <w:tcBorders>
              <w:top w:val="single" w:color="000000" w:sz="8" w:space="0"/>
              <w:left w:val="single" w:color="000000" w:sz="4" w:space="0"/>
              <w:bottom w:val="single" w:color="000000" w:sz="8" w:space="0"/>
              <w:right w:val="single" w:color="000000" w:sz="8" w:space="0"/>
            </w:tcBorders>
            <w:shd w:val="clear" w:color="auto" w:fill="auto"/>
          </w:tcPr>
          <w:p w:rsidR="00D946E0" w:rsidRDefault="00D946E0" w14:paraId="58962269" w14:textId="77777777">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r>
            <w:r>
              <w:rPr>
                <w:rFonts w:ascii="Marianne" w:hAnsi="Marianne" w:cs="Arial"/>
              </w:rPr>
              <w:t>du ..................</w:t>
            </w:r>
            <w:r>
              <w:rPr>
                <w:rFonts w:ascii="Marianne" w:hAnsi="Marianne" w:cs="Arial"/>
              </w:rPr>
              <w:br/>
            </w:r>
            <w:r>
              <w:rPr>
                <w:rFonts w:ascii="Marianne" w:hAnsi="Marianne" w:cs="Arial"/>
              </w:rPr>
              <w:tab/>
            </w:r>
            <w:r>
              <w:rPr>
                <w:rFonts w:ascii="Marianne" w:hAnsi="Marianne" w:cs="Arial"/>
              </w:rPr>
              <w:t>au ..................</w:t>
            </w:r>
          </w:p>
        </w:tc>
      </w:tr>
      <w:tr w:rsidR="00B95521" w14:paraId="28B191F2" w14:textId="77777777">
        <w:trPr>
          <w:trHeight w:val="737"/>
        </w:trPr>
        <w:tc>
          <w:tcPr>
            <w:tcW w:w="2566" w:type="dxa"/>
            <w:tcBorders>
              <w:top w:val="single" w:color="000000" w:sz="4" w:space="0"/>
              <w:left w:val="single" w:color="000000" w:sz="8" w:space="0"/>
              <w:bottom w:val="single" w:color="000000" w:sz="8" w:space="0"/>
            </w:tcBorders>
            <w:shd w:val="clear" w:color="auto" w:fill="auto"/>
          </w:tcPr>
          <w:p w:rsidR="00D946E0" w:rsidRDefault="00D946E0" w14:paraId="76655FF0" w14:textId="1C8CDD5B">
            <w:pPr>
              <w:tabs>
                <w:tab w:val="left" w:pos="864"/>
              </w:tabs>
              <w:snapToGrid w:val="0"/>
              <w:spacing w:before="180" w:after="180"/>
              <w:rPr>
                <w:rFonts w:ascii="Marianne" w:hAnsi="Marianne" w:cs="Arial"/>
                <w:sz w:val="16"/>
                <w:szCs w:val="16"/>
              </w:rPr>
            </w:pPr>
            <w:r w:rsidRPr="00767885">
              <w:rPr>
                <w:rFonts w:ascii="Marianne" w:hAnsi="Marianne" w:cs="Arial"/>
                <w:highlight w:val="yellow"/>
              </w:rPr>
              <w:t>Chiffre d’affaires global</w:t>
            </w:r>
          </w:p>
        </w:tc>
        <w:tc>
          <w:tcPr>
            <w:tcW w:w="2565" w:type="dxa"/>
            <w:tcBorders>
              <w:left w:val="single" w:color="000000" w:sz="4" w:space="0"/>
              <w:bottom w:val="single" w:color="000000" w:sz="8" w:space="0"/>
            </w:tcBorders>
            <w:shd w:val="clear" w:color="auto" w:fill="auto"/>
          </w:tcPr>
          <w:p w:rsidR="00D946E0" w:rsidRDefault="00D946E0" w14:paraId="2A1E7EBD" w14:textId="77777777">
            <w:pPr>
              <w:tabs>
                <w:tab w:val="left" w:pos="864"/>
              </w:tabs>
              <w:snapToGrid w:val="0"/>
              <w:spacing w:before="120" w:after="120"/>
              <w:rPr>
                <w:rFonts w:ascii="Marianne" w:hAnsi="Marianne" w:cs="Arial"/>
                <w:sz w:val="16"/>
                <w:szCs w:val="16"/>
              </w:rPr>
            </w:pPr>
          </w:p>
          <w:p w:rsidR="00D946E0" w:rsidRDefault="00D946E0" w14:paraId="6EF0D892" w14:textId="77777777">
            <w:pPr>
              <w:tabs>
                <w:tab w:val="left" w:pos="864"/>
              </w:tabs>
              <w:snapToGrid w:val="0"/>
              <w:spacing w:before="120" w:after="120"/>
              <w:jc w:val="right"/>
              <w:rPr>
                <w:rFonts w:ascii="Marianne" w:hAnsi="Marianne" w:cs="Arial"/>
                <w:sz w:val="16"/>
                <w:szCs w:val="16"/>
              </w:rPr>
            </w:pPr>
          </w:p>
        </w:tc>
        <w:tc>
          <w:tcPr>
            <w:tcW w:w="2565" w:type="dxa"/>
            <w:tcBorders>
              <w:left w:val="single" w:color="000000" w:sz="8" w:space="0"/>
              <w:bottom w:val="single" w:color="000000" w:sz="8" w:space="0"/>
            </w:tcBorders>
            <w:shd w:val="clear" w:color="auto" w:fill="auto"/>
          </w:tcPr>
          <w:p w:rsidR="00D946E0" w:rsidRDefault="00D946E0" w14:paraId="28B156EC" w14:textId="77777777">
            <w:pPr>
              <w:tabs>
                <w:tab w:val="left" w:pos="864"/>
              </w:tabs>
              <w:snapToGrid w:val="0"/>
              <w:spacing w:before="120" w:after="120"/>
              <w:jc w:val="right"/>
              <w:rPr>
                <w:rFonts w:ascii="Marianne" w:hAnsi="Marianne" w:cs="Arial"/>
                <w:sz w:val="16"/>
                <w:szCs w:val="16"/>
              </w:rPr>
            </w:pPr>
          </w:p>
        </w:tc>
        <w:tc>
          <w:tcPr>
            <w:tcW w:w="2096" w:type="dxa"/>
            <w:tcBorders>
              <w:left w:val="single" w:color="000000" w:sz="8" w:space="0"/>
              <w:bottom w:val="single" w:color="000000" w:sz="8" w:space="0"/>
              <w:right w:val="single" w:color="000000" w:sz="8" w:space="0"/>
            </w:tcBorders>
            <w:shd w:val="clear" w:color="auto" w:fill="auto"/>
          </w:tcPr>
          <w:p w:rsidR="00D946E0" w:rsidRDefault="00D946E0" w14:paraId="36605535" w14:textId="77777777">
            <w:pPr>
              <w:tabs>
                <w:tab w:val="left" w:pos="864"/>
              </w:tabs>
              <w:snapToGrid w:val="0"/>
              <w:spacing w:before="120" w:after="120"/>
              <w:jc w:val="right"/>
              <w:rPr>
                <w:rFonts w:ascii="Marianne" w:hAnsi="Marianne" w:cs="Arial"/>
                <w:sz w:val="16"/>
                <w:szCs w:val="16"/>
              </w:rPr>
            </w:pPr>
          </w:p>
        </w:tc>
      </w:tr>
      <w:tr w:rsidR="00B95521" w14:paraId="7B4FCF71" w14:textId="77777777">
        <w:trPr>
          <w:trHeight w:val="737"/>
        </w:trPr>
        <w:tc>
          <w:tcPr>
            <w:tcW w:w="2566" w:type="dxa"/>
            <w:tcBorders>
              <w:left w:val="single" w:color="000000" w:sz="8" w:space="0"/>
              <w:bottom w:val="single" w:color="000000" w:sz="8" w:space="0"/>
            </w:tcBorders>
            <w:shd w:val="clear" w:color="auto" w:fill="auto"/>
          </w:tcPr>
          <w:p w:rsidR="00D946E0" w:rsidRDefault="00D946E0" w14:paraId="3F38B387" w14:textId="2C6697D8">
            <w:pPr>
              <w:tabs>
                <w:tab w:val="left" w:pos="864"/>
              </w:tabs>
              <w:snapToGrid w:val="0"/>
              <w:spacing w:before="180" w:after="180"/>
              <w:rPr>
                <w:rFonts w:ascii="Marianne" w:hAnsi="Marianne" w:cs="Arial"/>
                <w:sz w:val="16"/>
                <w:szCs w:val="16"/>
              </w:rPr>
            </w:pPr>
            <w:r w:rsidRPr="00767885">
              <w:rPr>
                <w:rFonts w:ascii="Marianne" w:hAnsi="Marianne" w:cs="Arial"/>
                <w:highlight w:val="yellow"/>
              </w:rPr>
              <w:t>Part du chiffre d’affaires concernant les fournitures, services, ou travaux objet du marché</w:t>
            </w:r>
            <w:r>
              <w:rPr>
                <w:rFonts w:ascii="Marianne" w:hAnsi="Marianne" w:cs="Arial"/>
              </w:rPr>
              <w:t xml:space="preserve"> </w:t>
            </w:r>
          </w:p>
        </w:tc>
        <w:tc>
          <w:tcPr>
            <w:tcW w:w="2565" w:type="dxa"/>
            <w:tcBorders>
              <w:left w:val="single" w:color="000000" w:sz="8" w:space="0"/>
              <w:bottom w:val="single" w:color="000000" w:sz="8" w:space="0"/>
            </w:tcBorders>
            <w:shd w:val="clear" w:color="auto" w:fill="auto"/>
          </w:tcPr>
          <w:p w:rsidR="00D946E0" w:rsidRDefault="00D946E0" w14:paraId="7D4C07DF" w14:textId="77777777">
            <w:pPr>
              <w:tabs>
                <w:tab w:val="left" w:pos="864"/>
              </w:tabs>
              <w:snapToGrid w:val="0"/>
              <w:spacing w:before="120" w:after="120"/>
              <w:rPr>
                <w:rFonts w:ascii="Marianne" w:hAnsi="Marianne" w:cs="Arial"/>
                <w:sz w:val="16"/>
                <w:szCs w:val="16"/>
              </w:rPr>
            </w:pPr>
          </w:p>
          <w:p w:rsidR="00D946E0" w:rsidRDefault="00D946E0" w14:paraId="68D7014D" w14:textId="77777777">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color="000000" w:sz="8" w:space="0"/>
              <w:bottom w:val="single" w:color="000000" w:sz="8" w:space="0"/>
            </w:tcBorders>
            <w:shd w:val="clear" w:color="auto" w:fill="auto"/>
          </w:tcPr>
          <w:p w:rsidR="00D946E0" w:rsidRDefault="00D946E0" w14:paraId="1B59DA97" w14:textId="77777777">
            <w:pPr>
              <w:tabs>
                <w:tab w:val="left" w:pos="864"/>
              </w:tabs>
              <w:snapToGrid w:val="0"/>
              <w:spacing w:before="120" w:after="120"/>
              <w:jc w:val="right"/>
              <w:rPr>
                <w:rFonts w:ascii="Marianne" w:hAnsi="Marianne" w:cs="Arial"/>
                <w:sz w:val="16"/>
                <w:szCs w:val="16"/>
              </w:rPr>
            </w:pPr>
          </w:p>
          <w:p w:rsidR="00D946E0" w:rsidRDefault="00D946E0" w14:paraId="612390BF" w14:textId="77777777">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color="000000" w:sz="8" w:space="0"/>
              <w:bottom w:val="single" w:color="000000" w:sz="8" w:space="0"/>
              <w:right w:val="single" w:color="000000" w:sz="8" w:space="0"/>
            </w:tcBorders>
            <w:shd w:val="clear" w:color="auto" w:fill="auto"/>
          </w:tcPr>
          <w:p w:rsidR="00D946E0" w:rsidRDefault="00D946E0" w14:paraId="2C74CA93" w14:textId="77777777">
            <w:pPr>
              <w:tabs>
                <w:tab w:val="left" w:pos="864"/>
              </w:tabs>
              <w:snapToGrid w:val="0"/>
              <w:spacing w:before="120" w:after="120"/>
              <w:jc w:val="right"/>
              <w:rPr>
                <w:rFonts w:ascii="Marianne" w:hAnsi="Marianne" w:cs="Arial"/>
                <w:sz w:val="16"/>
                <w:szCs w:val="16"/>
              </w:rPr>
            </w:pPr>
          </w:p>
          <w:p w:rsidR="00D946E0" w:rsidRDefault="00D946E0" w14:paraId="178C456B" w14:textId="77777777">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D946E0" w:rsidRDefault="00D946E0" w14:paraId="3FD61D62" w14:textId="77777777">
      <w:pPr>
        <w:tabs>
          <w:tab w:val="left" w:pos="864"/>
        </w:tabs>
        <w:jc w:val="both"/>
        <w:rPr>
          <w:rFonts w:ascii="Marianne" w:hAnsi="Marianne" w:cs="Arial"/>
        </w:rPr>
      </w:pPr>
    </w:p>
    <w:p w:rsidR="00D946E0" w:rsidRDefault="00D946E0" w14:paraId="143211D8" w14:textId="77777777">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D946E0" w:rsidRDefault="00D946E0" w14:paraId="5FE34BC1" w14:textId="77777777">
      <w:pPr>
        <w:tabs>
          <w:tab w:val="left" w:pos="864"/>
        </w:tabs>
        <w:jc w:val="both"/>
        <w:rPr>
          <w:rFonts w:ascii="Marianne" w:hAnsi="Marianne" w:cs="Arial"/>
        </w:rPr>
      </w:pPr>
    </w:p>
    <w:p w:rsidR="00D946E0" w:rsidP="00C20D96" w:rsidRDefault="00D946E0" w14:paraId="51E6291C" w14:textId="5770B55D">
      <w:pPr>
        <w:tabs>
          <w:tab w:val="left" w:pos="864"/>
        </w:tabs>
        <w:ind w:left="567"/>
        <w:jc w:val="both"/>
        <w:rPr>
          <w:rFonts w:ascii="Marianne" w:hAnsi="Marianne" w:cs="Arial"/>
        </w:rPr>
      </w:pPr>
      <w:r>
        <w:rPr>
          <w:rFonts w:ascii="Marianne" w:hAnsi="Marianne" w:cs="Arial"/>
        </w:rPr>
        <w:t>……./…………./……</w:t>
      </w:r>
      <w:r w:rsidR="00932B0C">
        <w:rPr>
          <w:rFonts w:ascii="Marianne" w:hAnsi="Marianne" w:cs="Arial"/>
        </w:rPr>
        <w:t>..</w:t>
      </w:r>
    </w:p>
    <w:p w:rsidR="00D946E0" w:rsidRDefault="00D946E0" w14:paraId="05C3FEBA" w14:textId="77777777">
      <w:pPr>
        <w:ind w:left="284"/>
        <w:rPr>
          <w:rFonts w:ascii="Marianne" w:hAnsi="Marianne" w:cs="Arial"/>
        </w:rPr>
      </w:pPr>
    </w:p>
    <w:p w:rsidR="00D946E0" w:rsidRDefault="00D946E0" w14:paraId="4B0FDA18" w14:textId="77777777">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B95521" w14:paraId="2C519DC4" w14:textId="77777777">
        <w:tc>
          <w:tcPr>
            <w:tcW w:w="9852" w:type="dxa"/>
            <w:shd w:val="clear" w:color="auto" w:fill="465F9D"/>
          </w:tcPr>
          <w:p w:rsidR="00D946E0" w:rsidRDefault="00D946E0" w14:paraId="3A2EB139" w14:textId="77777777">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D946E0" w:rsidRDefault="00D946E0" w14:paraId="062C5DCF" w14:textId="77777777">
      <w:pPr>
        <w:pStyle w:val="En-tte"/>
        <w:tabs>
          <w:tab w:val="clear" w:pos="4536"/>
          <w:tab w:val="clear" w:pos="9072"/>
          <w:tab w:val="left" w:pos="0"/>
          <w:tab w:val="left" w:pos="2160"/>
        </w:tabs>
        <w:jc w:val="both"/>
        <w:rPr>
          <w:rFonts w:ascii="Marianne" w:hAnsi="Marianne" w:cs="Arial"/>
          <w:i/>
          <w:iCs/>
          <w:sz w:val="18"/>
          <w:szCs w:val="18"/>
        </w:rPr>
      </w:pPr>
    </w:p>
    <w:p w:rsidR="00D946E0" w:rsidRDefault="00D946E0" w14:paraId="6F177C94" w14:textId="1488E0DB">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G1 </w:t>
      </w:r>
      <w:r w:rsidR="00A338E9">
        <w:rPr>
          <w:rFonts w:ascii="Marianne" w:hAnsi="Marianne" w:cs="Arial"/>
          <w:b/>
          <w:bCs/>
          <w:sz w:val="22"/>
          <w:szCs w:val="22"/>
        </w:rPr>
        <w:t>–</w:t>
      </w:r>
      <w:r>
        <w:rPr>
          <w:rFonts w:ascii="Marianne" w:hAnsi="Marianne" w:cs="Arial"/>
          <w:b/>
          <w:bCs/>
          <w:sz w:val="22"/>
          <w:szCs w:val="22"/>
        </w:rPr>
        <w:t xml:space="preserve"> </w:t>
      </w:r>
      <w:r w:rsidR="00A338E9">
        <w:rPr>
          <w:rFonts w:ascii="Marianne" w:hAnsi="Marianne" w:cs="Arial"/>
          <w:b/>
          <w:bCs/>
          <w:sz w:val="22"/>
          <w:szCs w:val="22"/>
        </w:rPr>
        <w:t>Renseignements demandés au titre de la capacité technique et professionnelle :</w:t>
      </w:r>
    </w:p>
    <w:p w:rsidR="00D946E0" w:rsidRDefault="00D946E0" w14:paraId="73132450" w14:textId="77777777">
      <w:pPr>
        <w:pStyle w:val="En-tte"/>
        <w:tabs>
          <w:tab w:val="clear" w:pos="4536"/>
          <w:tab w:val="clear" w:pos="9072"/>
          <w:tab w:val="left" w:pos="864"/>
        </w:tabs>
        <w:rPr>
          <w:rFonts w:ascii="Marianne" w:hAnsi="Marianne" w:cs="Arial"/>
        </w:rPr>
      </w:pPr>
    </w:p>
    <w:p w:rsidRPr="00185D05" w:rsidR="00D946E0" w:rsidP="00A338E9" w:rsidRDefault="00A338E9" w14:paraId="4064F64A" w14:textId="1CB1E9BF">
      <w:pPr>
        <w:pStyle w:val="En-tte"/>
        <w:tabs>
          <w:tab w:val="clear" w:pos="4536"/>
          <w:tab w:val="clear" w:pos="9072"/>
          <w:tab w:val="left" w:pos="864"/>
        </w:tabs>
        <w:rPr>
          <w:rFonts w:ascii="Marianne" w:hAnsi="Marianne" w:cs="Arial"/>
          <w:u w:val="single"/>
        </w:rPr>
      </w:pPr>
      <w:r w:rsidRPr="00185D05">
        <w:rPr>
          <w:rFonts w:ascii="Marianne" w:hAnsi="Marianne" w:cs="Arial"/>
          <w:highlight w:val="yellow"/>
          <w:u w:val="single"/>
        </w:rPr>
        <w:t>- Description des effectifs</w:t>
      </w:r>
      <w:r w:rsidRPr="00185D05" w:rsidR="00185D05">
        <w:rPr>
          <w:rFonts w:ascii="Marianne" w:hAnsi="Marianne" w:cs="Arial"/>
          <w:highlight w:val="yellow"/>
          <w:u w:val="single"/>
        </w:rPr>
        <w:t> :</w:t>
      </w:r>
    </w:p>
    <w:p w:rsidR="00A338E9" w:rsidP="00A338E9" w:rsidRDefault="00A338E9" w14:paraId="4BA0F33F" w14:textId="77777777">
      <w:pPr>
        <w:pStyle w:val="En-tte"/>
        <w:tabs>
          <w:tab w:val="clear" w:pos="4536"/>
          <w:tab w:val="clear" w:pos="9072"/>
          <w:tab w:val="left" w:pos="864"/>
        </w:tabs>
        <w:rPr>
          <w:rFonts w:ascii="Marianne" w:hAnsi="Marianne" w:cs="Arial"/>
        </w:rPr>
      </w:pPr>
    </w:p>
    <w:p w:rsidR="00A338E9" w:rsidP="00A338E9" w:rsidRDefault="00A338E9" w14:paraId="5D80A1CC" w14:textId="5BEC8BED">
      <w:pPr>
        <w:pStyle w:val="En-tte"/>
        <w:numPr>
          <w:ilvl w:val="0"/>
          <w:numId w:val="14"/>
        </w:numPr>
        <w:tabs>
          <w:tab w:val="clear" w:pos="4536"/>
          <w:tab w:val="clear" w:pos="9072"/>
          <w:tab w:val="left" w:pos="864"/>
        </w:tabs>
        <w:rPr>
          <w:rFonts w:ascii="Marianne" w:hAnsi="Marianne" w:cs="Arial"/>
        </w:rPr>
      </w:pPr>
      <w:r>
        <w:rPr>
          <w:rFonts w:ascii="Marianne" w:hAnsi="Marianne" w:cs="Arial"/>
        </w:rPr>
        <w:t>Effectif</w:t>
      </w:r>
      <w:r w:rsidR="00C61FA1">
        <w:rPr>
          <w:rFonts w:ascii="Marianne" w:hAnsi="Marianne" w:cs="Arial"/>
        </w:rPr>
        <w:t>s</w:t>
      </w:r>
      <w:r>
        <w:rPr>
          <w:rFonts w:ascii="Marianne" w:hAnsi="Marianne" w:cs="Arial"/>
        </w:rPr>
        <w:t xml:space="preserve"> moyen</w:t>
      </w:r>
      <w:r w:rsidR="00143526">
        <w:rPr>
          <w:rFonts w:ascii="Marianne" w:hAnsi="Marianne" w:cs="Arial"/>
        </w:rPr>
        <w:t>s</w:t>
      </w:r>
      <w:r>
        <w:rPr>
          <w:rFonts w:ascii="Marianne" w:hAnsi="Marianne" w:cs="Arial"/>
        </w:rPr>
        <w:t xml:space="preserve"> annuel</w:t>
      </w:r>
      <w:r w:rsidR="00143526">
        <w:rPr>
          <w:rFonts w:ascii="Marianne" w:hAnsi="Marianne" w:cs="Arial"/>
        </w:rPr>
        <w:t>s</w:t>
      </w:r>
      <w:r>
        <w:rPr>
          <w:rFonts w:ascii="Marianne" w:hAnsi="Marianne" w:cs="Arial"/>
        </w:rPr>
        <w:t xml:space="preserve"> pendant les trois dernières années</w:t>
      </w:r>
    </w:p>
    <w:p w:rsidR="00D946E0" w:rsidRDefault="00D946E0" w14:paraId="7C495E01" w14:textId="77777777">
      <w:pPr>
        <w:pStyle w:val="En-tte"/>
        <w:tabs>
          <w:tab w:val="clear" w:pos="4536"/>
          <w:tab w:val="clear" w:pos="9072"/>
          <w:tab w:val="left" w:pos="864"/>
        </w:tabs>
        <w:rPr>
          <w:rFonts w:ascii="Marianne" w:hAnsi="Marianne" w:cs="Arial"/>
        </w:rPr>
      </w:pPr>
    </w:p>
    <w:p w:rsidRPr="00185D05" w:rsidR="006574CC" w:rsidP="006574CC" w:rsidRDefault="006574CC" w14:paraId="432658AD" w14:textId="742B8E19">
      <w:pPr>
        <w:pStyle w:val="En-tte"/>
        <w:tabs>
          <w:tab w:val="clear" w:pos="4536"/>
          <w:tab w:val="clear" w:pos="9072"/>
          <w:tab w:val="left" w:pos="864"/>
        </w:tabs>
        <w:rPr>
          <w:rFonts w:ascii="Marianne" w:hAnsi="Marianne" w:cs="Arial"/>
          <w:u w:val="single"/>
        </w:rPr>
      </w:pPr>
      <w:r w:rsidRPr="00185D05">
        <w:rPr>
          <w:rFonts w:ascii="Marianne" w:hAnsi="Marianne" w:cs="Arial"/>
          <w:highlight w:val="yellow"/>
          <w:u w:val="single"/>
        </w:rPr>
        <w:t xml:space="preserve">- </w:t>
      </w:r>
      <w:r>
        <w:rPr>
          <w:rFonts w:ascii="Marianne" w:hAnsi="Marianne" w:cs="Arial"/>
          <w:highlight w:val="yellow"/>
          <w:u w:val="single"/>
        </w:rPr>
        <w:t>Références</w:t>
      </w:r>
      <w:r w:rsidRPr="00185D05">
        <w:rPr>
          <w:rFonts w:ascii="Marianne" w:hAnsi="Marianne" w:cs="Arial"/>
          <w:highlight w:val="yellow"/>
          <w:u w:val="single"/>
        </w:rPr>
        <w:t> :</w:t>
      </w:r>
    </w:p>
    <w:p w:rsidR="006574CC" w:rsidRDefault="006574CC" w14:paraId="3925CA95" w14:textId="31757200">
      <w:pPr>
        <w:pStyle w:val="En-tte"/>
        <w:tabs>
          <w:tab w:val="clear" w:pos="4536"/>
          <w:tab w:val="clear" w:pos="9072"/>
          <w:tab w:val="left" w:pos="864"/>
        </w:tabs>
        <w:rPr>
          <w:rFonts w:ascii="Marianne" w:hAnsi="Marianne" w:cs="Arial"/>
        </w:rPr>
      </w:pPr>
      <w:r>
        <w:rPr>
          <w:rFonts w:ascii="Marianne" w:hAnsi="Marianne" w:cs="Arial"/>
        </w:rPr>
        <w:t xml:space="preserve">Liste des principales </w:t>
      </w:r>
      <w:r w:rsidRPr="002052D8" w:rsidR="002052D8">
        <w:rPr>
          <w:rFonts w:ascii="Marianne" w:hAnsi="Marianne" w:cs="Arial"/>
        </w:rPr>
        <w:t>prestations similaires dans des établissements semblables à l’ENSA-PVS effectuées au cours des 3 dernières années indiquant le montant, la date, la durée du contrat toute reconduction comprise et le destinataire</w:t>
      </w:r>
      <w:r>
        <w:rPr>
          <w:rFonts w:ascii="Marianne" w:hAnsi="Marianne" w:cs="Arial"/>
        </w:rPr>
        <w:t>. Elles sont prouvées par des attestations du destinataire ou, à défaut, par une déclaration du candidat.</w:t>
      </w:r>
    </w:p>
    <w:p w:rsidR="00E9198B" w:rsidRDefault="00E9198B" w14:paraId="2D7EA3A7" w14:textId="77777777">
      <w:pPr>
        <w:pStyle w:val="En-tte"/>
        <w:tabs>
          <w:tab w:val="clear" w:pos="4536"/>
          <w:tab w:val="clear" w:pos="9072"/>
          <w:tab w:val="left" w:pos="864"/>
        </w:tabs>
        <w:rPr>
          <w:rFonts w:ascii="Marianne" w:hAnsi="Marianne" w:cs="Arial"/>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631"/>
        <w:gridCol w:w="1744"/>
        <w:gridCol w:w="1487"/>
        <w:gridCol w:w="2766"/>
      </w:tblGrid>
      <w:tr w:rsidRPr="002A1CC0" w:rsidR="00E9198B" w:rsidTr="00E54B35" w14:paraId="34C68F8C" w14:textId="77777777">
        <w:tc>
          <w:tcPr>
            <w:tcW w:w="3936" w:type="dxa"/>
            <w:shd w:val="clear" w:color="auto" w:fill="auto"/>
          </w:tcPr>
          <w:p w:rsidRPr="002A1CC0" w:rsidR="00E9198B" w:rsidP="00E54B35" w:rsidRDefault="00E9198B" w14:paraId="7F927F0F" w14:textId="77777777">
            <w:pPr>
              <w:tabs>
                <w:tab w:val="left" w:pos="864"/>
              </w:tabs>
              <w:jc w:val="both"/>
              <w:rPr>
                <w:rFonts w:ascii="Arial" w:hAnsi="Arial" w:cs="Arial"/>
              </w:rPr>
            </w:pPr>
            <w:r w:rsidRPr="002A1CC0">
              <w:rPr>
                <w:rFonts w:ascii="Arial" w:hAnsi="Arial" w:cs="Arial"/>
              </w:rPr>
              <w:t>Prestation</w:t>
            </w:r>
          </w:p>
        </w:tc>
        <w:tc>
          <w:tcPr>
            <w:tcW w:w="1842" w:type="dxa"/>
            <w:shd w:val="clear" w:color="auto" w:fill="auto"/>
          </w:tcPr>
          <w:p w:rsidRPr="002A1CC0" w:rsidR="00E9198B" w:rsidP="00E54B35" w:rsidRDefault="00E9198B" w14:paraId="32214CC6" w14:textId="77777777">
            <w:pPr>
              <w:tabs>
                <w:tab w:val="left" w:pos="864"/>
              </w:tabs>
              <w:jc w:val="both"/>
              <w:rPr>
                <w:rFonts w:ascii="Arial" w:hAnsi="Arial" w:cs="Arial"/>
              </w:rPr>
            </w:pPr>
            <w:r w:rsidRPr="002A1CC0">
              <w:rPr>
                <w:rFonts w:ascii="Arial" w:hAnsi="Arial" w:cs="Arial"/>
              </w:rPr>
              <w:t>Montant</w:t>
            </w:r>
          </w:p>
        </w:tc>
        <w:tc>
          <w:tcPr>
            <w:tcW w:w="1590" w:type="dxa"/>
            <w:shd w:val="clear" w:color="auto" w:fill="auto"/>
          </w:tcPr>
          <w:p w:rsidRPr="002A1CC0" w:rsidR="00E9198B" w:rsidP="00E54B35" w:rsidRDefault="00E9198B" w14:paraId="428B182E" w14:textId="77777777">
            <w:pPr>
              <w:tabs>
                <w:tab w:val="left" w:pos="864"/>
              </w:tabs>
              <w:jc w:val="both"/>
              <w:rPr>
                <w:rFonts w:ascii="Arial" w:hAnsi="Arial" w:cs="Arial"/>
              </w:rPr>
            </w:pPr>
            <w:r w:rsidRPr="002A1CC0">
              <w:rPr>
                <w:rFonts w:ascii="Arial" w:hAnsi="Arial" w:cs="Arial"/>
              </w:rPr>
              <w:t>Date</w:t>
            </w:r>
          </w:p>
        </w:tc>
        <w:tc>
          <w:tcPr>
            <w:tcW w:w="2946" w:type="dxa"/>
            <w:shd w:val="clear" w:color="auto" w:fill="auto"/>
          </w:tcPr>
          <w:p w:rsidRPr="002A1CC0" w:rsidR="00E9198B" w:rsidP="00E54B35" w:rsidRDefault="00E9198B" w14:paraId="6D2B64CA" w14:textId="77777777">
            <w:pPr>
              <w:tabs>
                <w:tab w:val="left" w:pos="864"/>
              </w:tabs>
              <w:jc w:val="both"/>
              <w:rPr>
                <w:rFonts w:ascii="Arial" w:hAnsi="Arial" w:cs="Arial"/>
              </w:rPr>
            </w:pPr>
            <w:r w:rsidRPr="002A1CC0">
              <w:rPr>
                <w:rFonts w:ascii="Arial" w:hAnsi="Arial" w:cs="Arial"/>
              </w:rPr>
              <w:t>Destinataire</w:t>
            </w:r>
          </w:p>
        </w:tc>
      </w:tr>
      <w:tr w:rsidRPr="002A1CC0" w:rsidR="00E9198B" w:rsidTr="00E54B35" w14:paraId="2D101EC7" w14:textId="77777777">
        <w:tc>
          <w:tcPr>
            <w:tcW w:w="3936" w:type="dxa"/>
            <w:shd w:val="clear" w:color="auto" w:fill="auto"/>
          </w:tcPr>
          <w:p w:rsidRPr="002A1CC0" w:rsidR="00E9198B" w:rsidP="00E54B35" w:rsidRDefault="00E9198B" w14:paraId="407DB292" w14:textId="77777777">
            <w:pPr>
              <w:tabs>
                <w:tab w:val="left" w:pos="864"/>
              </w:tabs>
              <w:jc w:val="both"/>
              <w:rPr>
                <w:rFonts w:ascii="Arial" w:hAnsi="Arial" w:cs="Arial"/>
              </w:rPr>
            </w:pPr>
          </w:p>
        </w:tc>
        <w:tc>
          <w:tcPr>
            <w:tcW w:w="1842" w:type="dxa"/>
            <w:shd w:val="clear" w:color="auto" w:fill="auto"/>
          </w:tcPr>
          <w:p w:rsidRPr="002A1CC0" w:rsidR="00E9198B" w:rsidP="00E54B35" w:rsidRDefault="00E9198B" w14:paraId="3138542C" w14:textId="77777777">
            <w:pPr>
              <w:tabs>
                <w:tab w:val="left" w:pos="864"/>
              </w:tabs>
              <w:jc w:val="both"/>
              <w:rPr>
                <w:rFonts w:ascii="Arial" w:hAnsi="Arial" w:cs="Arial"/>
              </w:rPr>
            </w:pPr>
          </w:p>
        </w:tc>
        <w:tc>
          <w:tcPr>
            <w:tcW w:w="1590" w:type="dxa"/>
            <w:shd w:val="clear" w:color="auto" w:fill="auto"/>
          </w:tcPr>
          <w:p w:rsidRPr="002A1CC0" w:rsidR="00E9198B" w:rsidP="00E54B35" w:rsidRDefault="00E9198B" w14:paraId="5901DA40" w14:textId="77777777">
            <w:pPr>
              <w:tabs>
                <w:tab w:val="left" w:pos="864"/>
              </w:tabs>
              <w:jc w:val="both"/>
              <w:rPr>
                <w:rFonts w:ascii="Arial" w:hAnsi="Arial" w:cs="Arial"/>
              </w:rPr>
            </w:pPr>
          </w:p>
        </w:tc>
        <w:tc>
          <w:tcPr>
            <w:tcW w:w="2946" w:type="dxa"/>
            <w:shd w:val="clear" w:color="auto" w:fill="auto"/>
          </w:tcPr>
          <w:p w:rsidRPr="002A1CC0" w:rsidR="00E9198B" w:rsidP="00E54B35" w:rsidRDefault="00E9198B" w14:paraId="371EA0EB" w14:textId="77777777">
            <w:pPr>
              <w:tabs>
                <w:tab w:val="left" w:pos="864"/>
              </w:tabs>
              <w:jc w:val="both"/>
              <w:rPr>
                <w:rFonts w:ascii="Arial" w:hAnsi="Arial" w:cs="Arial"/>
              </w:rPr>
            </w:pPr>
          </w:p>
        </w:tc>
      </w:tr>
      <w:tr w:rsidRPr="002A1CC0" w:rsidR="00E9198B" w:rsidTr="00E54B35" w14:paraId="0FF2A0C2" w14:textId="77777777">
        <w:tc>
          <w:tcPr>
            <w:tcW w:w="3936" w:type="dxa"/>
            <w:shd w:val="clear" w:color="auto" w:fill="auto"/>
          </w:tcPr>
          <w:p w:rsidRPr="002A1CC0" w:rsidR="00E9198B" w:rsidP="00E54B35" w:rsidRDefault="00E9198B" w14:paraId="5E79961A" w14:textId="77777777">
            <w:pPr>
              <w:tabs>
                <w:tab w:val="left" w:pos="864"/>
              </w:tabs>
              <w:jc w:val="both"/>
              <w:rPr>
                <w:rFonts w:ascii="Arial" w:hAnsi="Arial" w:cs="Arial"/>
              </w:rPr>
            </w:pPr>
          </w:p>
        </w:tc>
        <w:tc>
          <w:tcPr>
            <w:tcW w:w="1842" w:type="dxa"/>
            <w:shd w:val="clear" w:color="auto" w:fill="auto"/>
          </w:tcPr>
          <w:p w:rsidRPr="002A1CC0" w:rsidR="00E9198B" w:rsidP="00E54B35" w:rsidRDefault="00E9198B" w14:paraId="79804D2A" w14:textId="77777777">
            <w:pPr>
              <w:tabs>
                <w:tab w:val="left" w:pos="864"/>
              </w:tabs>
              <w:jc w:val="both"/>
              <w:rPr>
                <w:rFonts w:ascii="Arial" w:hAnsi="Arial" w:cs="Arial"/>
              </w:rPr>
            </w:pPr>
          </w:p>
        </w:tc>
        <w:tc>
          <w:tcPr>
            <w:tcW w:w="1590" w:type="dxa"/>
            <w:shd w:val="clear" w:color="auto" w:fill="auto"/>
          </w:tcPr>
          <w:p w:rsidRPr="002A1CC0" w:rsidR="00E9198B" w:rsidP="00E54B35" w:rsidRDefault="00E9198B" w14:paraId="4A1D4FC6" w14:textId="77777777">
            <w:pPr>
              <w:tabs>
                <w:tab w:val="left" w:pos="864"/>
              </w:tabs>
              <w:jc w:val="both"/>
              <w:rPr>
                <w:rFonts w:ascii="Arial" w:hAnsi="Arial" w:cs="Arial"/>
              </w:rPr>
            </w:pPr>
          </w:p>
        </w:tc>
        <w:tc>
          <w:tcPr>
            <w:tcW w:w="2946" w:type="dxa"/>
            <w:shd w:val="clear" w:color="auto" w:fill="auto"/>
          </w:tcPr>
          <w:p w:rsidRPr="002A1CC0" w:rsidR="00E9198B" w:rsidP="00E54B35" w:rsidRDefault="00E9198B" w14:paraId="618A4129" w14:textId="77777777">
            <w:pPr>
              <w:tabs>
                <w:tab w:val="left" w:pos="864"/>
              </w:tabs>
              <w:jc w:val="both"/>
              <w:rPr>
                <w:rFonts w:ascii="Arial" w:hAnsi="Arial" w:cs="Arial"/>
              </w:rPr>
            </w:pPr>
          </w:p>
        </w:tc>
      </w:tr>
      <w:tr w:rsidRPr="002A1CC0" w:rsidR="00E9198B" w:rsidTr="00E54B35" w14:paraId="53DFB4C8" w14:textId="77777777">
        <w:tc>
          <w:tcPr>
            <w:tcW w:w="3936" w:type="dxa"/>
            <w:shd w:val="clear" w:color="auto" w:fill="auto"/>
          </w:tcPr>
          <w:p w:rsidRPr="002A1CC0" w:rsidR="00E9198B" w:rsidP="00E54B35" w:rsidRDefault="00E9198B" w14:paraId="6A0DE44D" w14:textId="77777777">
            <w:pPr>
              <w:tabs>
                <w:tab w:val="left" w:pos="864"/>
              </w:tabs>
              <w:jc w:val="both"/>
              <w:rPr>
                <w:rFonts w:ascii="Arial" w:hAnsi="Arial" w:cs="Arial"/>
              </w:rPr>
            </w:pPr>
          </w:p>
        </w:tc>
        <w:tc>
          <w:tcPr>
            <w:tcW w:w="1842" w:type="dxa"/>
            <w:shd w:val="clear" w:color="auto" w:fill="auto"/>
          </w:tcPr>
          <w:p w:rsidRPr="002A1CC0" w:rsidR="00E9198B" w:rsidP="00E54B35" w:rsidRDefault="00E9198B" w14:paraId="31FC5629" w14:textId="77777777">
            <w:pPr>
              <w:tabs>
                <w:tab w:val="left" w:pos="864"/>
              </w:tabs>
              <w:jc w:val="both"/>
              <w:rPr>
                <w:rFonts w:ascii="Arial" w:hAnsi="Arial" w:cs="Arial"/>
              </w:rPr>
            </w:pPr>
          </w:p>
        </w:tc>
        <w:tc>
          <w:tcPr>
            <w:tcW w:w="1590" w:type="dxa"/>
            <w:shd w:val="clear" w:color="auto" w:fill="auto"/>
          </w:tcPr>
          <w:p w:rsidRPr="002A1CC0" w:rsidR="00E9198B" w:rsidP="00E54B35" w:rsidRDefault="00E9198B" w14:paraId="388223DC" w14:textId="77777777">
            <w:pPr>
              <w:tabs>
                <w:tab w:val="left" w:pos="864"/>
              </w:tabs>
              <w:jc w:val="both"/>
              <w:rPr>
                <w:rFonts w:ascii="Arial" w:hAnsi="Arial" w:cs="Arial"/>
              </w:rPr>
            </w:pPr>
          </w:p>
        </w:tc>
        <w:tc>
          <w:tcPr>
            <w:tcW w:w="2946" w:type="dxa"/>
            <w:shd w:val="clear" w:color="auto" w:fill="auto"/>
          </w:tcPr>
          <w:p w:rsidRPr="002A1CC0" w:rsidR="00E9198B" w:rsidP="00E54B35" w:rsidRDefault="00E9198B" w14:paraId="73A674E7" w14:textId="77777777">
            <w:pPr>
              <w:tabs>
                <w:tab w:val="left" w:pos="864"/>
              </w:tabs>
              <w:jc w:val="both"/>
              <w:rPr>
                <w:rFonts w:ascii="Arial" w:hAnsi="Arial" w:cs="Arial"/>
              </w:rPr>
            </w:pPr>
          </w:p>
        </w:tc>
      </w:tr>
      <w:tr w:rsidRPr="002A1CC0" w:rsidR="00E9198B" w:rsidTr="00E54B35" w14:paraId="55A9C1BA" w14:textId="77777777">
        <w:tc>
          <w:tcPr>
            <w:tcW w:w="3936" w:type="dxa"/>
            <w:shd w:val="clear" w:color="auto" w:fill="auto"/>
          </w:tcPr>
          <w:p w:rsidRPr="002A1CC0" w:rsidR="00E9198B" w:rsidP="00E54B35" w:rsidRDefault="00E9198B" w14:paraId="48274807" w14:textId="77777777">
            <w:pPr>
              <w:tabs>
                <w:tab w:val="left" w:pos="864"/>
              </w:tabs>
              <w:jc w:val="both"/>
              <w:rPr>
                <w:rFonts w:ascii="Arial" w:hAnsi="Arial" w:cs="Arial"/>
              </w:rPr>
            </w:pPr>
          </w:p>
        </w:tc>
        <w:tc>
          <w:tcPr>
            <w:tcW w:w="1842" w:type="dxa"/>
            <w:shd w:val="clear" w:color="auto" w:fill="auto"/>
          </w:tcPr>
          <w:p w:rsidRPr="002A1CC0" w:rsidR="00E9198B" w:rsidP="00E54B35" w:rsidRDefault="00E9198B" w14:paraId="2603198C" w14:textId="77777777">
            <w:pPr>
              <w:tabs>
                <w:tab w:val="left" w:pos="864"/>
              </w:tabs>
              <w:jc w:val="both"/>
              <w:rPr>
                <w:rFonts w:ascii="Arial" w:hAnsi="Arial" w:cs="Arial"/>
              </w:rPr>
            </w:pPr>
          </w:p>
        </w:tc>
        <w:tc>
          <w:tcPr>
            <w:tcW w:w="1590" w:type="dxa"/>
            <w:shd w:val="clear" w:color="auto" w:fill="auto"/>
          </w:tcPr>
          <w:p w:rsidRPr="002A1CC0" w:rsidR="00E9198B" w:rsidP="00E54B35" w:rsidRDefault="00E9198B" w14:paraId="5FF7E401" w14:textId="77777777">
            <w:pPr>
              <w:tabs>
                <w:tab w:val="left" w:pos="864"/>
              </w:tabs>
              <w:jc w:val="both"/>
              <w:rPr>
                <w:rFonts w:ascii="Arial" w:hAnsi="Arial" w:cs="Arial"/>
              </w:rPr>
            </w:pPr>
          </w:p>
        </w:tc>
        <w:tc>
          <w:tcPr>
            <w:tcW w:w="2946" w:type="dxa"/>
            <w:shd w:val="clear" w:color="auto" w:fill="auto"/>
          </w:tcPr>
          <w:p w:rsidRPr="002A1CC0" w:rsidR="00E9198B" w:rsidP="00E54B35" w:rsidRDefault="00E9198B" w14:paraId="43F2D387" w14:textId="77777777">
            <w:pPr>
              <w:tabs>
                <w:tab w:val="left" w:pos="864"/>
              </w:tabs>
              <w:jc w:val="both"/>
              <w:rPr>
                <w:rFonts w:ascii="Arial" w:hAnsi="Arial" w:cs="Arial"/>
              </w:rPr>
            </w:pPr>
          </w:p>
        </w:tc>
      </w:tr>
      <w:tr w:rsidRPr="002A1CC0" w:rsidR="00E9198B" w:rsidTr="00E54B35" w14:paraId="6483A9D3" w14:textId="77777777">
        <w:tc>
          <w:tcPr>
            <w:tcW w:w="3936" w:type="dxa"/>
            <w:shd w:val="clear" w:color="auto" w:fill="auto"/>
          </w:tcPr>
          <w:p w:rsidRPr="002A1CC0" w:rsidR="00E9198B" w:rsidP="00E54B35" w:rsidRDefault="00E9198B" w14:paraId="6C79D4AF" w14:textId="77777777">
            <w:pPr>
              <w:tabs>
                <w:tab w:val="left" w:pos="864"/>
              </w:tabs>
              <w:jc w:val="both"/>
              <w:rPr>
                <w:rFonts w:ascii="Arial" w:hAnsi="Arial" w:cs="Arial"/>
              </w:rPr>
            </w:pPr>
          </w:p>
        </w:tc>
        <w:tc>
          <w:tcPr>
            <w:tcW w:w="1842" w:type="dxa"/>
            <w:shd w:val="clear" w:color="auto" w:fill="auto"/>
          </w:tcPr>
          <w:p w:rsidRPr="002A1CC0" w:rsidR="00E9198B" w:rsidP="00E54B35" w:rsidRDefault="00E9198B" w14:paraId="18E12ECB" w14:textId="77777777">
            <w:pPr>
              <w:tabs>
                <w:tab w:val="left" w:pos="864"/>
              </w:tabs>
              <w:jc w:val="both"/>
              <w:rPr>
                <w:rFonts w:ascii="Arial" w:hAnsi="Arial" w:cs="Arial"/>
              </w:rPr>
            </w:pPr>
          </w:p>
        </w:tc>
        <w:tc>
          <w:tcPr>
            <w:tcW w:w="1590" w:type="dxa"/>
            <w:shd w:val="clear" w:color="auto" w:fill="auto"/>
          </w:tcPr>
          <w:p w:rsidRPr="002A1CC0" w:rsidR="00E9198B" w:rsidP="00E54B35" w:rsidRDefault="00E9198B" w14:paraId="11CCE6E8" w14:textId="77777777">
            <w:pPr>
              <w:tabs>
                <w:tab w:val="left" w:pos="864"/>
              </w:tabs>
              <w:jc w:val="both"/>
              <w:rPr>
                <w:rFonts w:ascii="Arial" w:hAnsi="Arial" w:cs="Arial"/>
              </w:rPr>
            </w:pPr>
          </w:p>
        </w:tc>
        <w:tc>
          <w:tcPr>
            <w:tcW w:w="2946" w:type="dxa"/>
            <w:shd w:val="clear" w:color="auto" w:fill="auto"/>
          </w:tcPr>
          <w:p w:rsidRPr="002A1CC0" w:rsidR="00E9198B" w:rsidP="00E54B35" w:rsidRDefault="00E9198B" w14:paraId="7CC31EDB" w14:textId="77777777">
            <w:pPr>
              <w:tabs>
                <w:tab w:val="left" w:pos="864"/>
              </w:tabs>
              <w:jc w:val="both"/>
              <w:rPr>
                <w:rFonts w:ascii="Arial" w:hAnsi="Arial" w:cs="Arial"/>
              </w:rPr>
            </w:pPr>
          </w:p>
        </w:tc>
      </w:tr>
    </w:tbl>
    <w:p w:rsidR="00E9198B" w:rsidRDefault="00E9198B" w14:paraId="6B0186BB" w14:textId="77777777">
      <w:pPr>
        <w:pStyle w:val="En-tte"/>
        <w:tabs>
          <w:tab w:val="clear" w:pos="4536"/>
          <w:tab w:val="clear" w:pos="9072"/>
          <w:tab w:val="left" w:pos="864"/>
        </w:tabs>
        <w:rPr>
          <w:rFonts w:ascii="Marianne" w:hAnsi="Marianne" w:cs="Arial"/>
        </w:rPr>
      </w:pPr>
    </w:p>
    <w:p w:rsidR="00844036" w:rsidRDefault="00844036" w14:paraId="310076FE" w14:textId="77777777">
      <w:pPr>
        <w:pStyle w:val="En-tte"/>
        <w:tabs>
          <w:tab w:val="clear" w:pos="4536"/>
          <w:tab w:val="clear" w:pos="9072"/>
          <w:tab w:val="left" w:pos="864"/>
        </w:tabs>
        <w:rPr>
          <w:rFonts w:ascii="Marianne" w:hAnsi="Marianne" w:cs="Arial"/>
        </w:rPr>
      </w:pPr>
    </w:p>
    <w:p w:rsidR="00844036" w:rsidRDefault="00844036" w14:paraId="668D2948" w14:textId="77777777">
      <w:pPr>
        <w:pStyle w:val="En-tte"/>
        <w:tabs>
          <w:tab w:val="clear" w:pos="4536"/>
          <w:tab w:val="clear" w:pos="9072"/>
          <w:tab w:val="left" w:pos="0"/>
          <w:tab w:val="left" w:pos="2160"/>
        </w:tabs>
        <w:jc w:val="both"/>
        <w:rPr>
          <w:rFonts w:ascii="Marianne" w:hAnsi="Marianne" w:cs="Arial"/>
          <w:b/>
          <w:bCs/>
          <w:sz w:val="22"/>
          <w:szCs w:val="22"/>
        </w:rPr>
      </w:pPr>
    </w:p>
    <w:p w:rsidR="00D946E0" w:rsidRDefault="00844036" w14:paraId="386CF652" w14:textId="50759F2C">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br w:type="page"/>
      </w:r>
      <w:r w:rsidR="00D946E0">
        <w:rPr>
          <w:rFonts w:ascii="Marianne" w:hAnsi="Marianne" w:cs="Arial"/>
          <w:b/>
          <w:bCs/>
          <w:sz w:val="22"/>
          <w:szCs w:val="22"/>
        </w:rPr>
        <w:t xml:space="preserve">G2 - Documents de preuve disponibles en ligne </w:t>
      </w:r>
      <w:r w:rsidR="00D946E0">
        <w:rPr>
          <w:rFonts w:ascii="Marianne" w:hAnsi="Marianne" w:cs="Arial"/>
          <w:b/>
          <w:bCs/>
          <w:sz w:val="18"/>
          <w:szCs w:val="22"/>
        </w:rPr>
        <w:t xml:space="preserve">(applicable </w:t>
      </w:r>
      <w:r w:rsidR="00D946E0">
        <w:rPr>
          <w:rFonts w:ascii="Marianne" w:hAnsi="Marianne" w:cs="Arial"/>
          <w:b/>
          <w:bCs/>
          <w:sz w:val="18"/>
          <w:szCs w:val="22"/>
          <w:u w:val="single"/>
        </w:rPr>
        <w:t>pour tous les marchés publics autres que MDS</w:t>
      </w:r>
      <w:r w:rsidR="00D946E0">
        <w:rPr>
          <w:rFonts w:ascii="Marianne" w:hAnsi="Marianne" w:cs="Arial"/>
          <w:b/>
          <w:bCs/>
          <w:sz w:val="18"/>
          <w:szCs w:val="22"/>
        </w:rPr>
        <w:t xml:space="preserve"> et, pour les MDS, uniquement lorsque l’acheteur a autorisé les candidats à ne pas fournir ces documents de preuve en application de l’</w:t>
      </w:r>
      <w:hyperlink w:history="1" r:id="rId14">
        <w:r w:rsidR="00D946E0">
          <w:rPr>
            <w:rStyle w:val="Lienhypertexte"/>
            <w:rFonts w:ascii="Marianne" w:hAnsi="Marianne" w:cs="Arial"/>
            <w:b/>
            <w:bCs/>
            <w:sz w:val="18"/>
            <w:szCs w:val="22"/>
          </w:rPr>
          <w:t>article</w:t>
        </w:r>
        <w:r w:rsidR="00D946E0">
          <w:rPr>
            <w:rStyle w:val="Lienhypertexte"/>
            <w:rFonts w:ascii="Calibri" w:hAnsi="Calibri" w:cs="Calibri"/>
            <w:b/>
            <w:bCs/>
            <w:sz w:val="18"/>
            <w:szCs w:val="22"/>
          </w:rPr>
          <w:t> </w:t>
        </w:r>
        <w:r w:rsidR="00D946E0">
          <w:rPr>
            <w:rStyle w:val="Lienhypertexte"/>
            <w:rFonts w:ascii="Marianne" w:hAnsi="Marianne" w:cs="Arial"/>
            <w:b/>
            <w:bCs/>
            <w:sz w:val="18"/>
            <w:szCs w:val="22"/>
          </w:rPr>
          <w:t>R.</w:t>
        </w:r>
        <w:r w:rsidR="00D946E0">
          <w:rPr>
            <w:rStyle w:val="Lienhypertexte"/>
            <w:rFonts w:ascii="Calibri" w:hAnsi="Calibri" w:cs="Calibri"/>
            <w:b/>
            <w:bCs/>
            <w:sz w:val="18"/>
            <w:szCs w:val="22"/>
          </w:rPr>
          <w:t> </w:t>
        </w:r>
        <w:r w:rsidR="00D946E0">
          <w:rPr>
            <w:rStyle w:val="Lienhypertexte"/>
            <w:rFonts w:ascii="Marianne" w:hAnsi="Marianne" w:cs="Arial"/>
            <w:b/>
            <w:bCs/>
            <w:sz w:val="18"/>
            <w:szCs w:val="22"/>
          </w:rPr>
          <w:t>2343-14</w:t>
        </w:r>
      </w:hyperlink>
      <w:r w:rsidR="00D946E0">
        <w:rPr>
          <w:rFonts w:ascii="Marianne" w:hAnsi="Marianne" w:cs="Arial"/>
          <w:b/>
          <w:bCs/>
          <w:sz w:val="18"/>
          <w:szCs w:val="22"/>
        </w:rPr>
        <w:t xml:space="preserve"> du code de la commande publique)</w:t>
      </w:r>
      <w:r w:rsidR="00D946E0">
        <w:rPr>
          <w:rFonts w:ascii="Calibri" w:hAnsi="Calibri" w:cs="Calibri"/>
          <w:b/>
          <w:bCs/>
          <w:sz w:val="22"/>
          <w:szCs w:val="22"/>
        </w:rPr>
        <w:t> </w:t>
      </w:r>
      <w:r w:rsidR="00D946E0">
        <w:rPr>
          <w:rFonts w:ascii="Marianne" w:hAnsi="Marianne" w:cs="Arial"/>
          <w:b/>
          <w:bCs/>
          <w:sz w:val="22"/>
          <w:szCs w:val="22"/>
        </w:rPr>
        <w:t>:</w:t>
      </w:r>
    </w:p>
    <w:p w:rsidR="00D946E0" w:rsidRDefault="00D946E0" w14:paraId="473275CA" w14:textId="77777777">
      <w:pPr>
        <w:pStyle w:val="En-tte"/>
        <w:tabs>
          <w:tab w:val="clear" w:pos="4536"/>
          <w:tab w:val="clear" w:pos="9072"/>
          <w:tab w:val="left" w:pos="864"/>
        </w:tabs>
        <w:rPr>
          <w:rFonts w:ascii="Marianne" w:hAnsi="Marianne" w:cs="Arial"/>
        </w:rPr>
      </w:pPr>
    </w:p>
    <w:p w:rsidR="00D946E0" w:rsidRDefault="00D946E0" w14:paraId="75DDA397" w14:textId="77777777">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D946E0" w:rsidRDefault="00D946E0" w14:paraId="52D9D68F" w14:textId="77777777">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D946E0" w:rsidRDefault="00D946E0" w14:paraId="0A090BC9" w14:textId="77777777">
      <w:pPr>
        <w:pStyle w:val="En-tte"/>
        <w:tabs>
          <w:tab w:val="left" w:pos="864"/>
        </w:tabs>
        <w:rPr>
          <w:rFonts w:ascii="Marianne" w:hAnsi="Marianne" w:cs="Arial"/>
        </w:rPr>
      </w:pPr>
    </w:p>
    <w:p w:rsidR="00D946E0" w:rsidRDefault="00D946E0" w14:paraId="1815DDB6" w14:textId="77777777">
      <w:pPr>
        <w:ind w:left="284"/>
        <w:rPr>
          <w:rFonts w:ascii="Marianne" w:hAnsi="Marianne" w:cs="Arial"/>
          <w:sz w:val="16"/>
        </w:rPr>
      </w:pPr>
      <w:r>
        <w:rPr>
          <w:rFonts w:ascii="Marianne" w:hAnsi="Marianne" w:cs="Arial"/>
          <w:sz w:val="16"/>
        </w:rPr>
        <w:t>- Adresse internet :</w:t>
      </w:r>
    </w:p>
    <w:p w:rsidR="00D946E0" w:rsidRDefault="00D946E0" w14:paraId="19E751BB" w14:textId="77777777">
      <w:pPr>
        <w:pStyle w:val="En-tte"/>
        <w:tabs>
          <w:tab w:val="left" w:pos="864"/>
        </w:tabs>
        <w:rPr>
          <w:rFonts w:ascii="Marianne" w:hAnsi="Marianne" w:cs="Arial"/>
        </w:rPr>
      </w:pPr>
    </w:p>
    <w:p w:rsidR="00D946E0" w:rsidRDefault="00D946E0" w14:paraId="5A3738C4" w14:textId="77777777">
      <w:pPr>
        <w:pStyle w:val="En-tte"/>
        <w:tabs>
          <w:tab w:val="left" w:pos="864"/>
        </w:tabs>
        <w:rPr>
          <w:rFonts w:ascii="Marianne" w:hAnsi="Marianne" w:cs="Arial"/>
        </w:rPr>
      </w:pPr>
    </w:p>
    <w:p w:rsidR="00D946E0" w:rsidRDefault="00D946E0" w14:paraId="13899C22" w14:textId="77777777">
      <w:pPr>
        <w:ind w:left="284"/>
        <w:rPr>
          <w:rFonts w:ascii="Marianne" w:hAnsi="Marianne" w:cs="Arial"/>
          <w:sz w:val="16"/>
        </w:rPr>
      </w:pPr>
      <w:r>
        <w:rPr>
          <w:rFonts w:ascii="Marianne" w:hAnsi="Marianne" w:cs="Arial"/>
          <w:sz w:val="16"/>
        </w:rPr>
        <w:t>- Renseignements nécessaires pour y accéder :</w:t>
      </w:r>
    </w:p>
    <w:p w:rsidR="00D946E0" w:rsidRDefault="00D946E0" w14:paraId="21379188" w14:textId="77777777">
      <w:pPr>
        <w:ind w:left="284"/>
        <w:rPr>
          <w:rFonts w:ascii="Marianne" w:hAnsi="Marianne" w:cs="Arial"/>
          <w:sz w:val="16"/>
        </w:rPr>
      </w:pPr>
    </w:p>
    <w:p w:rsidR="00D946E0" w:rsidRDefault="00D946E0" w14:paraId="6BD6C554" w14:textId="77777777">
      <w:pPr>
        <w:ind w:left="284"/>
      </w:pPr>
    </w:p>
    <w:p w:rsidR="00D946E0" w:rsidRDefault="00D946E0" w14:paraId="295D06D3" w14:textId="77777777">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B95521" w14:paraId="35D3FE58" w14:textId="77777777">
        <w:trPr>
          <w:trHeight w:val="712"/>
        </w:trPr>
        <w:tc>
          <w:tcPr>
            <w:tcW w:w="9710" w:type="dxa"/>
            <w:shd w:val="clear" w:color="auto" w:fill="465F9D"/>
          </w:tcPr>
          <w:p w:rsidR="00D946E0" w:rsidRDefault="00D946E0" w14:paraId="70DBA849" w14:textId="77777777">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6566E3" w:rsidRDefault="006566E3" w14:paraId="2660BA2A" w14:textId="77777777">
      <w:pPr>
        <w:tabs>
          <w:tab w:val="left" w:pos="576"/>
        </w:tabs>
        <w:spacing w:before="120"/>
        <w:jc w:val="both"/>
        <w:rPr>
          <w:rFonts w:ascii="Marianne" w:hAnsi="Marianne" w:cs="Arial"/>
          <w:i/>
          <w:iCs/>
          <w:sz w:val="18"/>
          <w:szCs w:val="18"/>
        </w:rPr>
      </w:pPr>
      <w:r w:rsidRPr="006566E3">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l’article R. 2142-3 du code de la commande publique auquel l’article R. 2342-2 renvoie.</w:t>
      </w:r>
    </w:p>
    <w:p w:rsidR="00D946E0" w:rsidRDefault="00D946E0" w14:paraId="159130AC" w14:textId="6B4738F3">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D946E0" w:rsidRDefault="00D946E0" w14:paraId="7E04F233" w14:textId="77777777">
      <w:pPr>
        <w:tabs>
          <w:tab w:val="left" w:pos="576"/>
        </w:tabs>
        <w:rPr>
          <w:rFonts w:ascii="Marianne" w:hAnsi="Marianne" w:cs="Arial"/>
          <w:iCs/>
        </w:rPr>
      </w:pPr>
    </w:p>
    <w:p w:rsidR="00D946E0" w:rsidRDefault="00D946E0" w14:paraId="1ECC85D1" w14:textId="77777777">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D946E0" w:rsidRDefault="00D946E0" w14:paraId="27365CFF" w14:textId="77777777">
      <w:pPr>
        <w:jc w:val="both"/>
        <w:rPr>
          <w:rFonts w:ascii="Marianne" w:hAnsi="Marianne" w:cs="Arial"/>
          <w:i/>
          <w:iCs/>
          <w:sz w:val="18"/>
          <w:szCs w:val="18"/>
        </w:rPr>
      </w:pPr>
      <w:r>
        <w:rPr>
          <w:rFonts w:ascii="Marianne" w:hAnsi="Marianne" w:cs="Arial"/>
          <w:i/>
          <w:iCs/>
          <w:sz w:val="18"/>
          <w:szCs w:val="18"/>
        </w:rPr>
        <w:t>(Adapter le tableau autant que nécessaire)</w:t>
      </w:r>
    </w:p>
    <w:p w:rsidR="00D946E0" w:rsidRDefault="00D946E0" w14:paraId="6B9A73B5" w14:textId="77777777">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B95521" w14:paraId="5C963554" w14:textId="77777777">
        <w:trPr>
          <w:trHeight w:val="1200"/>
        </w:trPr>
        <w:tc>
          <w:tcPr>
            <w:tcW w:w="832" w:type="dxa"/>
            <w:tcBorders>
              <w:top w:val="single" w:color="000000" w:sz="4" w:space="0"/>
              <w:left w:val="single" w:color="000000" w:sz="4" w:space="0"/>
              <w:bottom w:val="single" w:color="000000" w:sz="4" w:space="0"/>
            </w:tcBorders>
            <w:vAlign w:val="center"/>
          </w:tcPr>
          <w:p w:rsidR="00D946E0" w:rsidRDefault="00D946E0" w14:paraId="1F55D520" w14:textId="77777777">
            <w:pPr>
              <w:jc w:val="center"/>
              <w:rPr>
                <w:rFonts w:ascii="Marianne" w:hAnsi="Marianne" w:cs="Arial"/>
                <w:b/>
              </w:rPr>
            </w:pPr>
            <w:r>
              <w:rPr>
                <w:rFonts w:ascii="Marianne" w:hAnsi="Marianne" w:cs="Arial"/>
                <w:b/>
              </w:rPr>
              <w:t>N°</w:t>
            </w:r>
          </w:p>
          <w:p w:rsidR="00D946E0" w:rsidRDefault="00D946E0" w14:paraId="3ADDF588" w14:textId="77777777">
            <w:pPr>
              <w:jc w:val="center"/>
              <w:rPr>
                <w:rFonts w:ascii="Marianne" w:hAnsi="Marianne" w:cs="Arial"/>
                <w:b/>
              </w:rPr>
            </w:pPr>
            <w:r>
              <w:rPr>
                <w:rFonts w:ascii="Marianne" w:hAnsi="Marianne" w:cs="Arial"/>
                <w:b/>
              </w:rPr>
              <w:t>du</w:t>
            </w:r>
          </w:p>
          <w:p w:rsidR="00D946E0" w:rsidRDefault="00D946E0" w14:paraId="70213221" w14:textId="77777777">
            <w:pPr>
              <w:snapToGrid w:val="0"/>
              <w:jc w:val="center"/>
              <w:rPr>
                <w:rFonts w:ascii="Marianne" w:hAnsi="Marianne" w:cs="Arial"/>
                <w:b/>
              </w:rPr>
            </w:pPr>
            <w:r>
              <w:rPr>
                <w:rFonts w:ascii="Marianne" w:hAnsi="Marianne" w:cs="Arial"/>
                <w:b/>
              </w:rPr>
              <w:t>Lot</w:t>
            </w:r>
          </w:p>
        </w:tc>
        <w:tc>
          <w:tcPr>
            <w:tcW w:w="4394" w:type="dxa"/>
            <w:tcBorders>
              <w:top w:val="single" w:color="000000" w:sz="4" w:space="0"/>
              <w:left w:val="single" w:color="000000" w:sz="4" w:space="0"/>
              <w:bottom w:val="single" w:color="000000" w:sz="4" w:space="0"/>
            </w:tcBorders>
            <w:shd w:val="clear" w:color="auto" w:fill="auto"/>
            <w:vAlign w:val="center"/>
          </w:tcPr>
          <w:p w:rsidR="00D946E0" w:rsidRDefault="00D946E0" w14:paraId="448D0005" w14:textId="77777777">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color="000000" w:sz="4" w:space="0"/>
              <w:left w:val="single" w:color="000000" w:sz="4" w:space="0"/>
              <w:bottom w:val="single" w:color="000000" w:sz="4" w:space="0"/>
              <w:right w:val="single" w:color="000000" w:sz="4" w:space="0"/>
            </w:tcBorders>
            <w:shd w:val="clear" w:color="auto" w:fill="auto"/>
            <w:vAlign w:val="center"/>
          </w:tcPr>
          <w:p w:rsidR="00D946E0" w:rsidRDefault="00D946E0" w14:paraId="7046862C" w14:textId="77777777">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B95521" w14:paraId="3E7C4244" w14:textId="77777777">
        <w:trPr>
          <w:trHeight w:val="1021"/>
        </w:trPr>
        <w:tc>
          <w:tcPr>
            <w:tcW w:w="832" w:type="dxa"/>
            <w:tcBorders>
              <w:top w:val="single" w:color="000000" w:sz="4" w:space="0"/>
              <w:left w:val="single" w:color="000000" w:sz="4" w:space="0"/>
            </w:tcBorders>
            <w:shd w:val="clear" w:color="auto" w:fill="B4C6E7"/>
          </w:tcPr>
          <w:p w:rsidR="00D946E0" w:rsidRDefault="00D946E0" w14:paraId="0988AE5C" w14:textId="77777777">
            <w:pPr>
              <w:snapToGrid w:val="0"/>
              <w:jc w:val="both"/>
              <w:rPr>
                <w:rFonts w:ascii="Marianne" w:hAnsi="Marianne" w:cs="Arial"/>
              </w:rPr>
            </w:pPr>
          </w:p>
        </w:tc>
        <w:tc>
          <w:tcPr>
            <w:tcW w:w="4394" w:type="dxa"/>
            <w:tcBorders>
              <w:top w:val="single" w:color="000000" w:sz="4" w:space="0"/>
              <w:left w:val="single" w:color="000000" w:sz="4" w:space="0"/>
            </w:tcBorders>
            <w:shd w:val="clear" w:color="auto" w:fill="B4C6E7"/>
          </w:tcPr>
          <w:p w:rsidR="00D946E0" w:rsidRDefault="00D946E0" w14:paraId="5B95C6E7" w14:textId="77777777">
            <w:pPr>
              <w:snapToGrid w:val="0"/>
              <w:jc w:val="both"/>
              <w:rPr>
                <w:rFonts w:ascii="Marianne" w:hAnsi="Marianne" w:cs="Arial"/>
              </w:rPr>
            </w:pPr>
          </w:p>
        </w:tc>
        <w:tc>
          <w:tcPr>
            <w:tcW w:w="4678" w:type="dxa"/>
            <w:tcBorders>
              <w:top w:val="single" w:color="000000" w:sz="4" w:space="0"/>
              <w:left w:val="single" w:color="000000" w:sz="4" w:space="0"/>
              <w:right w:val="single" w:color="000000" w:sz="4" w:space="0"/>
            </w:tcBorders>
            <w:shd w:val="clear" w:color="auto" w:fill="B4C6E7"/>
          </w:tcPr>
          <w:p w:rsidR="00D946E0" w:rsidRDefault="00D946E0" w14:paraId="1BFC70B3" w14:textId="77777777">
            <w:pPr>
              <w:snapToGrid w:val="0"/>
              <w:jc w:val="both"/>
              <w:rPr>
                <w:rFonts w:ascii="Marianne" w:hAnsi="Marianne" w:cs="Arial"/>
              </w:rPr>
            </w:pPr>
          </w:p>
        </w:tc>
      </w:tr>
      <w:tr w:rsidR="00B95521" w14:paraId="56EEC9F2" w14:textId="77777777">
        <w:trPr>
          <w:trHeight w:val="1021"/>
        </w:trPr>
        <w:tc>
          <w:tcPr>
            <w:tcW w:w="832" w:type="dxa"/>
            <w:tcBorders>
              <w:left w:val="single" w:color="000000" w:sz="4" w:space="0"/>
            </w:tcBorders>
          </w:tcPr>
          <w:p w:rsidR="00D946E0" w:rsidRDefault="00D946E0" w14:paraId="4007103B" w14:textId="77777777">
            <w:pPr>
              <w:snapToGrid w:val="0"/>
              <w:jc w:val="both"/>
              <w:rPr>
                <w:rFonts w:ascii="Marianne" w:hAnsi="Marianne" w:cs="Arial"/>
              </w:rPr>
            </w:pPr>
          </w:p>
        </w:tc>
        <w:tc>
          <w:tcPr>
            <w:tcW w:w="4394" w:type="dxa"/>
            <w:tcBorders>
              <w:left w:val="single" w:color="000000" w:sz="4" w:space="0"/>
            </w:tcBorders>
            <w:shd w:val="clear" w:color="auto" w:fill="auto"/>
          </w:tcPr>
          <w:p w:rsidR="00D946E0" w:rsidRDefault="00D946E0" w14:paraId="6A0685FE" w14:textId="77777777">
            <w:pPr>
              <w:snapToGrid w:val="0"/>
              <w:jc w:val="both"/>
              <w:rPr>
                <w:rFonts w:ascii="Marianne" w:hAnsi="Marianne" w:cs="Arial"/>
              </w:rPr>
            </w:pPr>
          </w:p>
        </w:tc>
        <w:tc>
          <w:tcPr>
            <w:tcW w:w="4678" w:type="dxa"/>
            <w:tcBorders>
              <w:left w:val="single" w:color="000000" w:sz="4" w:space="0"/>
              <w:right w:val="single" w:color="000000" w:sz="4" w:space="0"/>
            </w:tcBorders>
            <w:shd w:val="clear" w:color="auto" w:fill="auto"/>
          </w:tcPr>
          <w:p w:rsidR="00D946E0" w:rsidRDefault="00D946E0" w14:paraId="174F43F5" w14:textId="77777777">
            <w:pPr>
              <w:snapToGrid w:val="0"/>
              <w:jc w:val="both"/>
              <w:rPr>
                <w:rFonts w:ascii="Marianne" w:hAnsi="Marianne" w:cs="Arial"/>
              </w:rPr>
            </w:pPr>
          </w:p>
        </w:tc>
      </w:tr>
      <w:tr w:rsidR="00B95521" w14:paraId="0AF7D1D1" w14:textId="77777777">
        <w:trPr>
          <w:trHeight w:val="1021"/>
        </w:trPr>
        <w:tc>
          <w:tcPr>
            <w:tcW w:w="832" w:type="dxa"/>
            <w:tcBorders>
              <w:left w:val="single" w:color="000000" w:sz="4" w:space="0"/>
            </w:tcBorders>
            <w:shd w:val="clear" w:color="auto" w:fill="B4C6E7"/>
          </w:tcPr>
          <w:p w:rsidR="00D946E0" w:rsidRDefault="00D946E0" w14:paraId="21C62EBE" w14:textId="77777777">
            <w:pPr>
              <w:snapToGrid w:val="0"/>
              <w:jc w:val="both"/>
              <w:rPr>
                <w:rFonts w:ascii="Marianne" w:hAnsi="Marianne" w:cs="Arial"/>
              </w:rPr>
            </w:pPr>
          </w:p>
        </w:tc>
        <w:tc>
          <w:tcPr>
            <w:tcW w:w="4394" w:type="dxa"/>
            <w:tcBorders>
              <w:left w:val="single" w:color="000000" w:sz="4" w:space="0"/>
            </w:tcBorders>
            <w:shd w:val="clear" w:color="auto" w:fill="B4C6E7"/>
          </w:tcPr>
          <w:p w:rsidR="00D946E0" w:rsidRDefault="00D946E0" w14:paraId="4AFC0318" w14:textId="77777777">
            <w:pPr>
              <w:snapToGrid w:val="0"/>
              <w:jc w:val="both"/>
              <w:rPr>
                <w:rFonts w:ascii="Marianne" w:hAnsi="Marianne" w:cs="Arial"/>
              </w:rPr>
            </w:pPr>
          </w:p>
        </w:tc>
        <w:tc>
          <w:tcPr>
            <w:tcW w:w="4678" w:type="dxa"/>
            <w:tcBorders>
              <w:left w:val="single" w:color="000000" w:sz="4" w:space="0"/>
              <w:right w:val="single" w:color="000000" w:sz="4" w:space="0"/>
            </w:tcBorders>
            <w:shd w:val="clear" w:color="auto" w:fill="B4C6E7"/>
          </w:tcPr>
          <w:p w:rsidR="00D946E0" w:rsidRDefault="00D946E0" w14:paraId="410F81EA" w14:textId="77777777">
            <w:pPr>
              <w:snapToGrid w:val="0"/>
              <w:jc w:val="both"/>
              <w:rPr>
                <w:rFonts w:ascii="Marianne" w:hAnsi="Marianne" w:cs="Arial"/>
              </w:rPr>
            </w:pPr>
          </w:p>
        </w:tc>
      </w:tr>
      <w:tr w:rsidR="00B95521" w14:paraId="7736A9EE" w14:textId="77777777">
        <w:trPr>
          <w:trHeight w:val="1021"/>
        </w:trPr>
        <w:tc>
          <w:tcPr>
            <w:tcW w:w="832" w:type="dxa"/>
            <w:tcBorders>
              <w:left w:val="single" w:color="000000" w:sz="4" w:space="0"/>
            </w:tcBorders>
          </w:tcPr>
          <w:p w:rsidR="00D946E0" w:rsidRDefault="00D946E0" w14:paraId="6038F04D" w14:textId="77777777">
            <w:pPr>
              <w:snapToGrid w:val="0"/>
              <w:jc w:val="both"/>
              <w:rPr>
                <w:rFonts w:ascii="Marianne" w:hAnsi="Marianne" w:cs="Arial"/>
              </w:rPr>
            </w:pPr>
          </w:p>
        </w:tc>
        <w:tc>
          <w:tcPr>
            <w:tcW w:w="4394" w:type="dxa"/>
            <w:tcBorders>
              <w:left w:val="single" w:color="000000" w:sz="4" w:space="0"/>
            </w:tcBorders>
            <w:shd w:val="clear" w:color="auto" w:fill="auto"/>
          </w:tcPr>
          <w:p w:rsidR="00D946E0" w:rsidRDefault="00D946E0" w14:paraId="0367AEB7" w14:textId="77777777">
            <w:pPr>
              <w:snapToGrid w:val="0"/>
              <w:jc w:val="both"/>
              <w:rPr>
                <w:rFonts w:ascii="Marianne" w:hAnsi="Marianne" w:cs="Arial"/>
              </w:rPr>
            </w:pPr>
          </w:p>
        </w:tc>
        <w:tc>
          <w:tcPr>
            <w:tcW w:w="4678" w:type="dxa"/>
            <w:tcBorders>
              <w:left w:val="single" w:color="000000" w:sz="4" w:space="0"/>
              <w:right w:val="single" w:color="000000" w:sz="4" w:space="0"/>
            </w:tcBorders>
            <w:shd w:val="clear" w:color="auto" w:fill="auto"/>
          </w:tcPr>
          <w:p w:rsidR="00D946E0" w:rsidRDefault="00D946E0" w14:paraId="3BA655CF" w14:textId="77777777">
            <w:pPr>
              <w:snapToGrid w:val="0"/>
              <w:jc w:val="both"/>
              <w:rPr>
                <w:rFonts w:ascii="Marianne" w:hAnsi="Marianne" w:cs="Arial"/>
              </w:rPr>
            </w:pPr>
          </w:p>
        </w:tc>
      </w:tr>
      <w:tr w:rsidR="00B95521" w14:paraId="3C7958E6" w14:textId="77777777">
        <w:trPr>
          <w:trHeight w:val="1021"/>
        </w:trPr>
        <w:tc>
          <w:tcPr>
            <w:tcW w:w="832" w:type="dxa"/>
            <w:tcBorders>
              <w:left w:val="single" w:color="000000" w:sz="4" w:space="0"/>
            </w:tcBorders>
            <w:shd w:val="clear" w:color="auto" w:fill="B4C6E7"/>
          </w:tcPr>
          <w:p w:rsidR="00D946E0" w:rsidRDefault="00D946E0" w14:paraId="07221776" w14:textId="77777777">
            <w:pPr>
              <w:snapToGrid w:val="0"/>
              <w:jc w:val="both"/>
              <w:rPr>
                <w:rFonts w:ascii="Marianne" w:hAnsi="Marianne" w:cs="Arial"/>
              </w:rPr>
            </w:pPr>
          </w:p>
        </w:tc>
        <w:tc>
          <w:tcPr>
            <w:tcW w:w="4394" w:type="dxa"/>
            <w:tcBorders>
              <w:left w:val="single" w:color="000000" w:sz="4" w:space="0"/>
            </w:tcBorders>
            <w:shd w:val="clear" w:color="auto" w:fill="B4C6E7"/>
          </w:tcPr>
          <w:p w:rsidR="00D946E0" w:rsidRDefault="00D946E0" w14:paraId="41EAB10E" w14:textId="77777777">
            <w:pPr>
              <w:snapToGrid w:val="0"/>
              <w:jc w:val="both"/>
              <w:rPr>
                <w:rFonts w:ascii="Marianne" w:hAnsi="Marianne" w:cs="Arial"/>
              </w:rPr>
            </w:pPr>
          </w:p>
        </w:tc>
        <w:tc>
          <w:tcPr>
            <w:tcW w:w="4678" w:type="dxa"/>
            <w:tcBorders>
              <w:left w:val="single" w:color="000000" w:sz="4" w:space="0"/>
              <w:right w:val="single" w:color="000000" w:sz="4" w:space="0"/>
            </w:tcBorders>
            <w:shd w:val="clear" w:color="auto" w:fill="B4C6E7"/>
          </w:tcPr>
          <w:p w:rsidR="00D946E0" w:rsidRDefault="00D946E0" w14:paraId="63973FD9" w14:textId="77777777">
            <w:pPr>
              <w:snapToGrid w:val="0"/>
              <w:jc w:val="both"/>
              <w:rPr>
                <w:rFonts w:ascii="Marianne" w:hAnsi="Marianne" w:cs="Arial"/>
              </w:rPr>
            </w:pPr>
          </w:p>
        </w:tc>
      </w:tr>
      <w:tr w:rsidR="00B95521" w14:paraId="7B03EC81" w14:textId="77777777">
        <w:trPr>
          <w:trHeight w:val="1021"/>
        </w:trPr>
        <w:tc>
          <w:tcPr>
            <w:tcW w:w="832" w:type="dxa"/>
            <w:tcBorders>
              <w:left w:val="single" w:color="000000" w:sz="4" w:space="0"/>
            </w:tcBorders>
          </w:tcPr>
          <w:p w:rsidR="00D946E0" w:rsidRDefault="00D946E0" w14:paraId="16544D11" w14:textId="77777777">
            <w:pPr>
              <w:snapToGrid w:val="0"/>
              <w:jc w:val="both"/>
              <w:rPr>
                <w:rFonts w:ascii="Marianne" w:hAnsi="Marianne" w:cs="Arial"/>
              </w:rPr>
            </w:pPr>
          </w:p>
        </w:tc>
        <w:tc>
          <w:tcPr>
            <w:tcW w:w="4394" w:type="dxa"/>
            <w:tcBorders>
              <w:left w:val="single" w:color="000000" w:sz="4" w:space="0"/>
            </w:tcBorders>
            <w:shd w:val="clear" w:color="auto" w:fill="auto"/>
          </w:tcPr>
          <w:p w:rsidR="00D946E0" w:rsidRDefault="00D946E0" w14:paraId="3B1D5307" w14:textId="77777777">
            <w:pPr>
              <w:snapToGrid w:val="0"/>
              <w:jc w:val="both"/>
              <w:rPr>
                <w:rFonts w:ascii="Marianne" w:hAnsi="Marianne" w:cs="Arial"/>
              </w:rPr>
            </w:pPr>
          </w:p>
        </w:tc>
        <w:tc>
          <w:tcPr>
            <w:tcW w:w="4678" w:type="dxa"/>
            <w:tcBorders>
              <w:left w:val="single" w:color="000000" w:sz="4" w:space="0"/>
              <w:right w:val="single" w:color="000000" w:sz="4" w:space="0"/>
            </w:tcBorders>
            <w:shd w:val="clear" w:color="auto" w:fill="auto"/>
          </w:tcPr>
          <w:p w:rsidR="00D946E0" w:rsidRDefault="00D946E0" w14:paraId="6F0702D1" w14:textId="77777777">
            <w:pPr>
              <w:snapToGrid w:val="0"/>
              <w:jc w:val="both"/>
              <w:rPr>
                <w:rFonts w:ascii="Marianne" w:hAnsi="Marianne" w:cs="Arial"/>
              </w:rPr>
            </w:pPr>
          </w:p>
        </w:tc>
      </w:tr>
      <w:tr w:rsidR="00B95521" w14:paraId="60933104" w14:textId="77777777">
        <w:trPr>
          <w:trHeight w:val="1021"/>
        </w:trPr>
        <w:tc>
          <w:tcPr>
            <w:tcW w:w="832" w:type="dxa"/>
            <w:tcBorders>
              <w:left w:val="single" w:color="000000" w:sz="4" w:space="0"/>
            </w:tcBorders>
            <w:shd w:val="clear" w:color="auto" w:fill="B4C6E7"/>
          </w:tcPr>
          <w:p w:rsidR="00D946E0" w:rsidRDefault="00D946E0" w14:paraId="6095164F" w14:textId="77777777">
            <w:pPr>
              <w:snapToGrid w:val="0"/>
              <w:jc w:val="both"/>
              <w:rPr>
                <w:rFonts w:ascii="Marianne" w:hAnsi="Marianne" w:cs="Arial"/>
              </w:rPr>
            </w:pPr>
          </w:p>
        </w:tc>
        <w:tc>
          <w:tcPr>
            <w:tcW w:w="4394" w:type="dxa"/>
            <w:tcBorders>
              <w:left w:val="single" w:color="000000" w:sz="4" w:space="0"/>
            </w:tcBorders>
            <w:shd w:val="clear" w:color="auto" w:fill="B4C6E7"/>
          </w:tcPr>
          <w:p w:rsidR="00D946E0" w:rsidRDefault="00D946E0" w14:paraId="5285C1DE" w14:textId="77777777">
            <w:pPr>
              <w:snapToGrid w:val="0"/>
              <w:jc w:val="both"/>
              <w:rPr>
                <w:rFonts w:ascii="Marianne" w:hAnsi="Marianne" w:cs="Arial"/>
              </w:rPr>
            </w:pPr>
          </w:p>
        </w:tc>
        <w:tc>
          <w:tcPr>
            <w:tcW w:w="4678" w:type="dxa"/>
            <w:tcBorders>
              <w:left w:val="single" w:color="000000" w:sz="4" w:space="0"/>
              <w:right w:val="single" w:color="000000" w:sz="4" w:space="0"/>
            </w:tcBorders>
            <w:shd w:val="clear" w:color="auto" w:fill="B4C6E7"/>
          </w:tcPr>
          <w:p w:rsidR="00D946E0" w:rsidRDefault="00D946E0" w14:paraId="706B5470" w14:textId="77777777">
            <w:pPr>
              <w:snapToGrid w:val="0"/>
              <w:jc w:val="both"/>
              <w:rPr>
                <w:rFonts w:ascii="Marianne" w:hAnsi="Marianne" w:cs="Arial"/>
              </w:rPr>
            </w:pPr>
          </w:p>
        </w:tc>
      </w:tr>
      <w:tr w:rsidR="00B95521" w14:paraId="0C992BDA" w14:textId="77777777">
        <w:trPr>
          <w:trHeight w:val="1021"/>
        </w:trPr>
        <w:tc>
          <w:tcPr>
            <w:tcW w:w="832" w:type="dxa"/>
            <w:tcBorders>
              <w:left w:val="single" w:color="000000" w:sz="4" w:space="0"/>
            </w:tcBorders>
          </w:tcPr>
          <w:p w:rsidR="00D946E0" w:rsidRDefault="00D946E0" w14:paraId="09CC48B0" w14:textId="77777777">
            <w:pPr>
              <w:snapToGrid w:val="0"/>
              <w:jc w:val="both"/>
              <w:rPr>
                <w:rFonts w:ascii="Marianne" w:hAnsi="Marianne" w:cs="Arial"/>
              </w:rPr>
            </w:pPr>
          </w:p>
        </w:tc>
        <w:tc>
          <w:tcPr>
            <w:tcW w:w="4394" w:type="dxa"/>
            <w:tcBorders>
              <w:left w:val="single" w:color="000000" w:sz="4" w:space="0"/>
            </w:tcBorders>
            <w:shd w:val="clear" w:color="auto" w:fill="auto"/>
          </w:tcPr>
          <w:p w:rsidR="00D946E0" w:rsidRDefault="00D946E0" w14:paraId="7D0D406E" w14:textId="77777777">
            <w:pPr>
              <w:snapToGrid w:val="0"/>
              <w:jc w:val="both"/>
              <w:rPr>
                <w:rFonts w:ascii="Marianne" w:hAnsi="Marianne" w:cs="Arial"/>
              </w:rPr>
            </w:pPr>
          </w:p>
        </w:tc>
        <w:tc>
          <w:tcPr>
            <w:tcW w:w="4678" w:type="dxa"/>
            <w:tcBorders>
              <w:left w:val="single" w:color="000000" w:sz="4" w:space="0"/>
              <w:right w:val="single" w:color="000000" w:sz="4" w:space="0"/>
            </w:tcBorders>
            <w:shd w:val="clear" w:color="auto" w:fill="auto"/>
          </w:tcPr>
          <w:p w:rsidR="00D946E0" w:rsidRDefault="00D946E0" w14:paraId="006DBA85" w14:textId="77777777">
            <w:pPr>
              <w:snapToGrid w:val="0"/>
              <w:jc w:val="both"/>
              <w:rPr>
                <w:rFonts w:ascii="Marianne" w:hAnsi="Marianne" w:cs="Arial"/>
              </w:rPr>
            </w:pPr>
          </w:p>
        </w:tc>
      </w:tr>
      <w:tr w:rsidR="00B95521" w14:paraId="54C1E556" w14:textId="77777777">
        <w:trPr>
          <w:trHeight w:val="1021"/>
        </w:trPr>
        <w:tc>
          <w:tcPr>
            <w:tcW w:w="832" w:type="dxa"/>
            <w:tcBorders>
              <w:left w:val="single" w:color="000000" w:sz="4" w:space="0"/>
              <w:bottom w:val="single" w:color="000000" w:sz="4" w:space="0"/>
            </w:tcBorders>
            <w:shd w:val="clear" w:color="auto" w:fill="B4C6E7"/>
          </w:tcPr>
          <w:p w:rsidR="00D946E0" w:rsidRDefault="00D946E0" w14:paraId="6B341220" w14:textId="77777777">
            <w:pPr>
              <w:snapToGrid w:val="0"/>
              <w:jc w:val="both"/>
              <w:rPr>
                <w:rFonts w:ascii="Marianne" w:hAnsi="Marianne" w:cs="Arial"/>
              </w:rPr>
            </w:pPr>
          </w:p>
        </w:tc>
        <w:tc>
          <w:tcPr>
            <w:tcW w:w="4394" w:type="dxa"/>
            <w:tcBorders>
              <w:left w:val="single" w:color="000000" w:sz="4" w:space="0"/>
              <w:bottom w:val="single" w:color="000000" w:sz="4" w:space="0"/>
            </w:tcBorders>
            <w:shd w:val="clear" w:color="auto" w:fill="B4C6E7"/>
          </w:tcPr>
          <w:p w:rsidR="00D946E0" w:rsidRDefault="00D946E0" w14:paraId="47A8495A" w14:textId="77777777">
            <w:pPr>
              <w:snapToGrid w:val="0"/>
              <w:jc w:val="both"/>
              <w:rPr>
                <w:rFonts w:ascii="Marianne" w:hAnsi="Marianne" w:cs="Arial"/>
              </w:rPr>
            </w:pPr>
          </w:p>
        </w:tc>
        <w:tc>
          <w:tcPr>
            <w:tcW w:w="4678" w:type="dxa"/>
            <w:tcBorders>
              <w:left w:val="single" w:color="000000" w:sz="4" w:space="0"/>
              <w:bottom w:val="single" w:color="000000" w:sz="4" w:space="0"/>
              <w:right w:val="single" w:color="000000" w:sz="4" w:space="0"/>
            </w:tcBorders>
            <w:shd w:val="clear" w:color="auto" w:fill="B4C6E7"/>
          </w:tcPr>
          <w:p w:rsidR="00D946E0" w:rsidRDefault="00D946E0" w14:paraId="1E12DD56" w14:textId="77777777">
            <w:pPr>
              <w:snapToGrid w:val="0"/>
              <w:jc w:val="both"/>
              <w:rPr>
                <w:rFonts w:ascii="Marianne" w:hAnsi="Marianne" w:cs="Arial"/>
              </w:rPr>
            </w:pPr>
          </w:p>
        </w:tc>
      </w:tr>
    </w:tbl>
    <w:p w:rsidR="00D946E0" w:rsidRDefault="00D946E0" w14:paraId="12216128" w14:textId="77777777">
      <w:pPr>
        <w:tabs>
          <w:tab w:val="left" w:pos="426"/>
        </w:tabs>
        <w:jc w:val="both"/>
        <w:rPr>
          <w:rFonts w:ascii="Marianne" w:hAnsi="Marianne" w:cs="Arial"/>
          <w:spacing w:val="-10"/>
          <w:sz w:val="22"/>
          <w:szCs w:val="22"/>
        </w:rPr>
      </w:pPr>
    </w:p>
    <w:p w:rsidR="00D946E0" w:rsidRDefault="00D946E0" w14:paraId="2599063D" w14:textId="77777777">
      <w:pPr>
        <w:tabs>
          <w:tab w:val="left" w:pos="426"/>
        </w:tabs>
        <w:jc w:val="both"/>
        <w:rPr>
          <w:rFonts w:ascii="Marianne" w:hAnsi="Marianne" w:cs="Arial"/>
          <w:spacing w:val="-10"/>
          <w:sz w:val="22"/>
          <w:szCs w:val="22"/>
        </w:rPr>
      </w:pPr>
    </w:p>
    <w:p w:rsidR="00D946E0" w:rsidRDefault="00D946E0" w14:paraId="7A91094E" w14:textId="77777777">
      <w:pPr>
        <w:tabs>
          <w:tab w:val="left" w:pos="426"/>
        </w:tabs>
        <w:jc w:val="both"/>
        <w:rPr>
          <w:rFonts w:ascii="Marianne" w:hAnsi="Marianne" w:cs="Arial"/>
          <w:spacing w:val="-10"/>
          <w:sz w:val="22"/>
          <w:szCs w:val="22"/>
        </w:rPr>
      </w:pPr>
    </w:p>
    <w:p w:rsidR="00D946E0" w:rsidRDefault="00D946E0" w14:paraId="291EE98D" w14:textId="77777777">
      <w:pPr>
        <w:tabs>
          <w:tab w:val="left" w:pos="426"/>
        </w:tabs>
        <w:jc w:val="both"/>
        <w:rPr>
          <w:rFonts w:ascii="Marianne" w:hAnsi="Marianne" w:cs="Arial"/>
          <w:spacing w:val="-10"/>
          <w:sz w:val="22"/>
          <w:szCs w:val="22"/>
        </w:rPr>
      </w:pPr>
    </w:p>
    <w:p w:rsidR="00D946E0" w:rsidRDefault="00D946E0" w14:paraId="21F29593" w14:textId="77777777">
      <w:pPr>
        <w:tabs>
          <w:tab w:val="left" w:pos="426"/>
        </w:tabs>
        <w:jc w:val="both"/>
        <w:rPr>
          <w:rFonts w:ascii="Marianne" w:hAnsi="Marianne" w:cs="Arial"/>
          <w:spacing w:val="-10"/>
          <w:sz w:val="22"/>
          <w:szCs w:val="22"/>
        </w:rPr>
      </w:pPr>
    </w:p>
    <w:p w:rsidR="00D946E0" w:rsidRDefault="00D946E0" w14:paraId="7260E996" w14:textId="77777777">
      <w:pPr>
        <w:tabs>
          <w:tab w:val="left" w:pos="426"/>
        </w:tabs>
        <w:jc w:val="both"/>
        <w:rPr>
          <w:rFonts w:ascii="Marianne" w:hAnsi="Marianne" w:cs="Arial"/>
          <w:spacing w:val="-10"/>
          <w:sz w:val="22"/>
          <w:szCs w:val="22"/>
        </w:rPr>
      </w:pPr>
    </w:p>
    <w:p w:rsidR="00D946E0" w:rsidRDefault="00D946E0" w14:paraId="0AEE20BF" w14:textId="77777777">
      <w:pPr>
        <w:tabs>
          <w:tab w:val="left" w:pos="426"/>
        </w:tabs>
        <w:jc w:val="both"/>
        <w:rPr>
          <w:rFonts w:ascii="Marianne" w:hAnsi="Marianne" w:cs="Arial"/>
          <w:spacing w:val="-10"/>
          <w:sz w:val="22"/>
          <w:szCs w:val="22"/>
        </w:rPr>
      </w:pPr>
    </w:p>
    <w:p w:rsidR="00D946E0" w:rsidRDefault="00D946E0" w14:paraId="6C6AFF99" w14:textId="77777777">
      <w:pPr>
        <w:tabs>
          <w:tab w:val="left" w:pos="426"/>
        </w:tabs>
        <w:jc w:val="both"/>
        <w:rPr>
          <w:rFonts w:ascii="Marianne" w:hAnsi="Marianne" w:cs="Arial"/>
          <w:spacing w:val="-10"/>
          <w:sz w:val="22"/>
          <w:szCs w:val="22"/>
        </w:rPr>
      </w:pPr>
    </w:p>
    <w:p w:rsidR="00D946E0" w:rsidRDefault="00D946E0" w14:paraId="5FDC83F8" w14:textId="77777777">
      <w:pPr>
        <w:tabs>
          <w:tab w:val="left" w:pos="426"/>
        </w:tabs>
        <w:jc w:val="both"/>
        <w:rPr>
          <w:rFonts w:ascii="Marianne" w:hAnsi="Marianne" w:cs="Arial"/>
          <w:spacing w:val="-10"/>
          <w:sz w:val="22"/>
          <w:szCs w:val="22"/>
        </w:rPr>
      </w:pPr>
    </w:p>
    <w:p w:rsidR="00D946E0" w:rsidRDefault="00D946E0" w14:paraId="3AD4E463" w14:textId="71720FAC">
      <w:pPr>
        <w:spacing w:before="120" w:after="120"/>
        <w:jc w:val="both"/>
        <w:rPr>
          <w:rFonts w:ascii="Marianne" w:hAnsi="Marianne"/>
        </w:rPr>
      </w:pPr>
    </w:p>
    <w:sectPr w:rsidR="00D946E0">
      <w:type w:val="continuous"/>
      <w:pgSz w:w="11906" w:h="16838" w:orient="portrait"/>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C29B3" w:rsidRDefault="000C29B3" w14:paraId="452DB640" w14:textId="77777777">
      <w:r>
        <w:separator/>
      </w:r>
    </w:p>
  </w:endnote>
  <w:endnote w:type="continuationSeparator" w:id="0">
    <w:p w:rsidR="000C29B3" w:rsidRDefault="000C29B3" w14:paraId="1F98AA0A"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B95521" w14:paraId="6F5E983E" w14:textId="77777777">
      <w:trPr>
        <w:tblHeader/>
      </w:trPr>
      <w:tc>
        <w:tcPr>
          <w:tcW w:w="3513" w:type="dxa"/>
          <w:shd w:val="clear" w:color="auto" w:fill="66CCFF"/>
        </w:tcPr>
        <w:p w:rsidR="00D946E0" w:rsidRDefault="00D946E0" w14:paraId="72C6D080" w14:textId="77777777">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D946E0" w:rsidRDefault="00844036" w14:paraId="5039A899" w14:textId="02D96BF0">
          <w:pPr>
            <w:shd w:val="clear" w:color="auto" w:fill="66CCFF"/>
            <w:snapToGrid w:val="0"/>
            <w:jc w:val="center"/>
            <w:rPr>
              <w:rFonts w:ascii="Marianne" w:hAnsi="Marianne" w:cs="Arial"/>
              <w:b/>
              <w:bCs/>
            </w:rPr>
          </w:pPr>
          <w:r>
            <w:rPr>
              <w:rFonts w:ascii="Marianne" w:hAnsi="Marianne" w:cs="Arial"/>
              <w:b/>
              <w:i/>
              <w:iCs/>
            </w:rPr>
            <w:t>SAG202</w:t>
          </w:r>
          <w:r w:rsidR="00320717">
            <w:rPr>
              <w:rFonts w:ascii="Marianne" w:hAnsi="Marianne" w:cs="Arial"/>
              <w:b/>
              <w:i/>
              <w:iCs/>
            </w:rPr>
            <w:t>5</w:t>
          </w:r>
          <w:r>
            <w:rPr>
              <w:rFonts w:ascii="Marianne" w:hAnsi="Marianne" w:cs="Arial"/>
              <w:b/>
              <w:i/>
              <w:iCs/>
            </w:rPr>
            <w:t>0</w:t>
          </w:r>
          <w:r w:rsidR="004F5419">
            <w:rPr>
              <w:rFonts w:ascii="Marianne" w:hAnsi="Marianne" w:cs="Arial"/>
              <w:b/>
              <w:i/>
              <w:iCs/>
            </w:rPr>
            <w:t>5</w:t>
          </w:r>
        </w:p>
      </w:tc>
      <w:tc>
        <w:tcPr>
          <w:tcW w:w="900" w:type="dxa"/>
          <w:shd w:val="clear" w:color="auto" w:fill="66CCFF"/>
        </w:tcPr>
        <w:p w:rsidR="00D946E0" w:rsidRDefault="00D946E0" w14:paraId="4F05D737" w14:textId="77777777">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D946E0" w:rsidRDefault="00D946E0" w14:paraId="2E1E2675" w14:textId="77777777">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rsidR="00D946E0" w:rsidRDefault="00D946E0" w14:paraId="55B6294C" w14:textId="77777777">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D946E0" w:rsidRDefault="00D946E0" w14:paraId="485B3DCC" w14:textId="77777777">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rsidR="00D946E0" w:rsidRDefault="00D946E0" w14:paraId="1B037A43" w14:textId="77777777">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C29B3" w:rsidRDefault="000C29B3" w14:paraId="6FC6CC25" w14:textId="77777777">
      <w:r>
        <w:separator/>
      </w:r>
    </w:p>
  </w:footnote>
  <w:footnote w:type="continuationSeparator" w:id="0">
    <w:p w:rsidR="000C29B3" w:rsidRDefault="000C29B3" w14:paraId="6A257A11" w14:textId="77777777">
      <w:r>
        <w:continuationSeparator/>
      </w:r>
    </w:p>
  </w:footnote>
  <w:footnote w:id="1">
    <w:p w:rsidR="00D946E0" w:rsidRDefault="00D946E0" w14:paraId="7A8B8640" w14:textId="580FEA05">
      <w:pPr>
        <w:pStyle w:val="Notedebasdepage"/>
        <w:rPr>
          <w:rFonts w:ascii="Garamond" w:hAnsi="Garamond"/>
          <w:sz w:val="16"/>
          <w:szCs w:val="16"/>
        </w:rPr>
      </w:pPr>
      <w:r>
        <w:rPr>
          <w:rStyle w:val="Caractresdenotedebasdepage"/>
          <w:rFonts w:ascii="Garamond" w:hAnsi="Garamond"/>
          <w:sz w:val="16"/>
          <w:szCs w:val="16"/>
        </w:rPr>
        <w:footnoteRef/>
      </w:r>
      <w:r>
        <w:rPr>
          <w:rFonts w:ascii="Garamond" w:hAnsi="Garamond" w:eastAsia="Arial" w:cs="Arial"/>
          <w:sz w:val="16"/>
          <w:szCs w:val="16"/>
        </w:rPr>
        <w:tab/>
      </w:r>
      <w:r>
        <w:rPr>
          <w:rFonts w:ascii="Garamond" w:hAnsi="Garamond" w:eastAsia="Arial" w:cs="Arial"/>
          <w:sz w:val="16"/>
          <w:szCs w:val="16"/>
        </w:rPr>
        <w:t xml:space="preserve"> </w:t>
      </w:r>
      <w:r w:rsidR="00E2441B">
        <w:rPr>
          <w:rFonts w:ascii="Garamond" w:hAnsi="Garamond" w:cs="Arial"/>
          <w:sz w:val="16"/>
          <w:szCs w:val="16"/>
        </w:rPr>
        <w:t>N</w:t>
      </w:r>
      <w:r>
        <w:rPr>
          <w:rFonts w:ascii="Garamond" w:hAnsi="Garamond" w:cs="Arial"/>
          <w:sz w:val="16"/>
          <w:szCs w:val="16"/>
        </w:rPr>
        <w:t>otice explicative</w:t>
      </w:r>
      <w:r w:rsidR="00E2441B">
        <w:rPr>
          <w:rFonts w:ascii="Garamond" w:hAnsi="Garamond" w:cs="Arial"/>
          <w:sz w:val="16"/>
          <w:szCs w:val="16"/>
        </w:rPr>
        <w:t xml:space="preserve"> disponible</w:t>
      </w:r>
      <w:r>
        <w:rPr>
          <w:rFonts w:ascii="Garamond" w:hAnsi="Garamond" w:cs="Arial"/>
          <w:sz w:val="16"/>
          <w:szCs w:val="16"/>
        </w:rPr>
        <w:t xml:space="preserve"> sur le site du ministère chargé de l’économie.</w:t>
      </w:r>
    </w:p>
  </w:footnote>
  <w:footnote w:id="2">
    <w:p w:rsidR="00D946E0" w:rsidRDefault="00D946E0" w14:paraId="55AA2E00" w14:textId="77777777">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D946E0" w:rsidRDefault="00D946E0" w14:paraId="7CB38D70" w14:textId="77777777">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D946E0" w:rsidRDefault="00D946E0" w14:paraId="0F4600EB" w14:textId="77777777">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hint="default" w:ascii="Arial" w:hAnsi="Arial" w:eastAsia="Times New Roman" w:cs="Arial"/>
      </w:rPr>
    </w:lvl>
    <w:lvl w:ilvl="1" w:tplc="040C0003" w:tentative="1">
      <w:start w:val="1"/>
      <w:numFmt w:val="bullet"/>
      <w:lvlText w:val="o"/>
      <w:lvlJc w:val="left"/>
      <w:pPr>
        <w:ind w:left="1250" w:hanging="360"/>
      </w:pPr>
      <w:rPr>
        <w:rFonts w:hint="default" w:ascii="Courier New" w:hAnsi="Courier New" w:cs="Courier New"/>
      </w:rPr>
    </w:lvl>
    <w:lvl w:ilvl="2" w:tplc="040C0005" w:tentative="1">
      <w:start w:val="1"/>
      <w:numFmt w:val="bullet"/>
      <w:lvlText w:val=""/>
      <w:lvlJc w:val="left"/>
      <w:pPr>
        <w:ind w:left="1970" w:hanging="360"/>
      </w:pPr>
      <w:rPr>
        <w:rFonts w:hint="default" w:ascii="Wingdings" w:hAnsi="Wingdings"/>
      </w:rPr>
    </w:lvl>
    <w:lvl w:ilvl="3" w:tplc="040C0001" w:tentative="1">
      <w:start w:val="1"/>
      <w:numFmt w:val="bullet"/>
      <w:lvlText w:val=""/>
      <w:lvlJc w:val="left"/>
      <w:pPr>
        <w:ind w:left="2690" w:hanging="360"/>
      </w:pPr>
      <w:rPr>
        <w:rFonts w:hint="default" w:ascii="Symbol" w:hAnsi="Symbol"/>
      </w:rPr>
    </w:lvl>
    <w:lvl w:ilvl="4" w:tplc="040C0003" w:tentative="1">
      <w:start w:val="1"/>
      <w:numFmt w:val="bullet"/>
      <w:lvlText w:val="o"/>
      <w:lvlJc w:val="left"/>
      <w:pPr>
        <w:ind w:left="3410" w:hanging="360"/>
      </w:pPr>
      <w:rPr>
        <w:rFonts w:hint="default" w:ascii="Courier New" w:hAnsi="Courier New" w:cs="Courier New"/>
      </w:rPr>
    </w:lvl>
    <w:lvl w:ilvl="5" w:tplc="040C0005" w:tentative="1">
      <w:start w:val="1"/>
      <w:numFmt w:val="bullet"/>
      <w:lvlText w:val=""/>
      <w:lvlJc w:val="left"/>
      <w:pPr>
        <w:ind w:left="4130" w:hanging="360"/>
      </w:pPr>
      <w:rPr>
        <w:rFonts w:hint="default" w:ascii="Wingdings" w:hAnsi="Wingdings"/>
      </w:rPr>
    </w:lvl>
    <w:lvl w:ilvl="6" w:tplc="040C0001" w:tentative="1">
      <w:start w:val="1"/>
      <w:numFmt w:val="bullet"/>
      <w:lvlText w:val=""/>
      <w:lvlJc w:val="left"/>
      <w:pPr>
        <w:ind w:left="4850" w:hanging="360"/>
      </w:pPr>
      <w:rPr>
        <w:rFonts w:hint="default" w:ascii="Symbol" w:hAnsi="Symbol"/>
      </w:rPr>
    </w:lvl>
    <w:lvl w:ilvl="7" w:tplc="040C0003" w:tentative="1">
      <w:start w:val="1"/>
      <w:numFmt w:val="bullet"/>
      <w:lvlText w:val="o"/>
      <w:lvlJc w:val="left"/>
      <w:pPr>
        <w:ind w:left="5570" w:hanging="360"/>
      </w:pPr>
      <w:rPr>
        <w:rFonts w:hint="default" w:ascii="Courier New" w:hAnsi="Courier New" w:cs="Courier New"/>
      </w:rPr>
    </w:lvl>
    <w:lvl w:ilvl="8" w:tplc="040C0005" w:tentative="1">
      <w:start w:val="1"/>
      <w:numFmt w:val="bullet"/>
      <w:lvlText w:val=""/>
      <w:lvlJc w:val="left"/>
      <w:pPr>
        <w:ind w:left="6290" w:hanging="360"/>
      </w:pPr>
      <w:rPr>
        <w:rFonts w:hint="default" w:ascii="Wingdings" w:hAnsi="Wingdings"/>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hint="default" w:ascii="Courier New" w:hAnsi="Courier New" w:cs="Courier New"/>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hint="default" w:ascii="Arial" w:hAnsi="Arial" w:eastAsia="Times New Roman"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6" w15:restartNumberingAfterBreak="0">
    <w:nsid w:val="11FC2511"/>
    <w:multiLevelType w:val="hybridMultilevel"/>
    <w:tmpl w:val="00B8CA78"/>
    <w:lvl w:ilvl="0" w:tplc="7BA26CE4">
      <w:start w:val="3"/>
      <w:numFmt w:val="bullet"/>
      <w:lvlText w:val="-"/>
      <w:lvlJc w:val="left"/>
      <w:pPr>
        <w:ind w:left="720" w:hanging="360"/>
      </w:pPr>
      <w:rPr>
        <w:rFonts w:hint="default" w:ascii="Marianne" w:hAnsi="Marianne" w:eastAsia="Times New Roman"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7" w15:restartNumberingAfterBreak="0">
    <w:nsid w:val="178213ED"/>
    <w:multiLevelType w:val="hybridMultilevel"/>
    <w:tmpl w:val="31BE9E08"/>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8" w15:restartNumberingAfterBreak="0">
    <w:nsid w:val="42AC7BD2"/>
    <w:multiLevelType w:val="hybridMultilevel"/>
    <w:tmpl w:val="09D8DCB2"/>
    <w:lvl w:ilvl="0" w:tplc="6604FD1E">
      <w:numFmt w:val="bullet"/>
      <w:lvlText w:val="-"/>
      <w:lvlJc w:val="left"/>
      <w:pPr>
        <w:ind w:left="720" w:hanging="360"/>
      </w:pPr>
      <w:rPr>
        <w:rFonts w:hint="default" w:ascii="Calibri" w:hAnsi="Calibri" w:eastAsia="Calibri" w:cs="Calibri"/>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9"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96F5C7C"/>
    <w:multiLevelType w:val="hybridMultilevel"/>
    <w:tmpl w:val="82B286F4"/>
    <w:lvl w:ilvl="0" w:tplc="040C000B">
      <w:start w:val="1"/>
      <w:numFmt w:val="bullet"/>
      <w:lvlText w:val=""/>
      <w:lvlJc w:val="left"/>
      <w:pPr>
        <w:ind w:left="720" w:hanging="360"/>
      </w:pPr>
      <w:rPr>
        <w:rFonts w:hint="default" w:ascii="Wingdings" w:hAnsi="Wingdings"/>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1" w15:restartNumberingAfterBreak="0">
    <w:nsid w:val="5DB525CE"/>
    <w:multiLevelType w:val="singleLevel"/>
    <w:tmpl w:val="040C0001"/>
    <w:lvl w:ilvl="0">
      <w:start w:val="1"/>
      <w:numFmt w:val="bullet"/>
      <w:lvlText w:val=""/>
      <w:lvlJc w:val="left"/>
      <w:pPr>
        <w:tabs>
          <w:tab w:val="num" w:pos="360"/>
        </w:tabs>
        <w:ind w:left="360" w:hanging="360"/>
      </w:pPr>
      <w:rPr>
        <w:rFonts w:hint="default" w:ascii="Symbol" w:hAnsi="Symbol"/>
      </w:rPr>
    </w:lvl>
  </w:abstractNum>
  <w:num w:numId="1" w16cid:durableId="1724283257">
    <w:abstractNumId w:val="0"/>
  </w:num>
  <w:num w:numId="2" w16cid:durableId="2089422632">
    <w:abstractNumId w:val="1"/>
  </w:num>
  <w:num w:numId="3" w16cid:durableId="300890744">
    <w:abstractNumId w:val="2"/>
  </w:num>
  <w:num w:numId="4" w16cid:durableId="1317538554">
    <w:abstractNumId w:val="0"/>
  </w:num>
  <w:num w:numId="5" w16cid:durableId="1443844847">
    <w:abstractNumId w:val="3"/>
  </w:num>
  <w:num w:numId="6" w16cid:durableId="1594241824">
    <w:abstractNumId w:val="5"/>
  </w:num>
  <w:num w:numId="7" w16cid:durableId="90512397">
    <w:abstractNumId w:val="11"/>
  </w:num>
  <w:num w:numId="8" w16cid:durableId="1143349179">
    <w:abstractNumId w:val="9"/>
  </w:num>
  <w:num w:numId="9" w16cid:durableId="321592778">
    <w:abstractNumId w:val="8"/>
  </w:num>
  <w:num w:numId="10" w16cid:durableId="2039432249">
    <w:abstractNumId w:val="3"/>
  </w:num>
  <w:num w:numId="11" w16cid:durableId="191651284">
    <w:abstractNumId w:val="4"/>
  </w:num>
  <w:num w:numId="12" w16cid:durableId="1257906690">
    <w:abstractNumId w:val="10"/>
  </w:num>
  <w:num w:numId="13" w16cid:durableId="2050301801">
    <w:abstractNumId w:val="6"/>
  </w:num>
  <w:num w:numId="14" w16cid:durableId="581649869">
    <w:abstractNumId w:val="7"/>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val="false"/>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02C"/>
    <w:rsid w:val="00042E71"/>
    <w:rsid w:val="000C29B3"/>
    <w:rsid w:val="00127187"/>
    <w:rsid w:val="00143526"/>
    <w:rsid w:val="00185D05"/>
    <w:rsid w:val="002052D8"/>
    <w:rsid w:val="00220F00"/>
    <w:rsid w:val="00225035"/>
    <w:rsid w:val="0024303A"/>
    <w:rsid w:val="0031501E"/>
    <w:rsid w:val="00320717"/>
    <w:rsid w:val="00341992"/>
    <w:rsid w:val="00362FB2"/>
    <w:rsid w:val="004F5419"/>
    <w:rsid w:val="005D211A"/>
    <w:rsid w:val="006415DD"/>
    <w:rsid w:val="006566E3"/>
    <w:rsid w:val="006574CC"/>
    <w:rsid w:val="006C7BFF"/>
    <w:rsid w:val="00767885"/>
    <w:rsid w:val="00792BA9"/>
    <w:rsid w:val="0080491B"/>
    <w:rsid w:val="00844036"/>
    <w:rsid w:val="00912495"/>
    <w:rsid w:val="00932B0C"/>
    <w:rsid w:val="0099177D"/>
    <w:rsid w:val="009972B3"/>
    <w:rsid w:val="009A1BCA"/>
    <w:rsid w:val="00A27D88"/>
    <w:rsid w:val="00A308B2"/>
    <w:rsid w:val="00A338E9"/>
    <w:rsid w:val="00A8530A"/>
    <w:rsid w:val="00B3166D"/>
    <w:rsid w:val="00B95521"/>
    <w:rsid w:val="00C20D96"/>
    <w:rsid w:val="00C61FA1"/>
    <w:rsid w:val="00C76F14"/>
    <w:rsid w:val="00D4090D"/>
    <w:rsid w:val="00D946E0"/>
    <w:rsid w:val="00E23D06"/>
    <w:rsid w:val="00E2441B"/>
    <w:rsid w:val="00E6405C"/>
    <w:rsid w:val="00E9198B"/>
    <w:rsid w:val="00EC5E23"/>
    <w:rsid w:val="00F4402C"/>
    <w:rsid w:val="00F70B10"/>
    <w:rsid w:val="27966B22"/>
    <w:rsid w:val="5ED8B89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7653B52"/>
  <w15:chartTrackingRefBased/>
  <w15:docId w15:val="{59D7842F-5FC5-4D5A-ACFD-A1AE412F734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semiHidden="1" w:unhideWhenUsed="1" w:qFormat="1"/>
    <w:lsdException w:name="heading 7" w:uiPriority="9" w:semiHidden="1"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WW8Num1z0" w:customStyle="1">
    <w:name w:val="WW8Num1z0"/>
    <w:rPr>
      <w:rFonts w:cs="Times New Roman"/>
    </w:rPr>
  </w:style>
  <w:style w:type="character" w:styleId="WW8Num2z0" w:customStyle="1">
    <w:name w:val="WW8Num2z0"/>
    <w:rPr>
      <w:rFonts w:ascii="Wingdings" w:hAnsi="Wingdings" w:cs="Wingdings"/>
      <w:sz w:val="16"/>
    </w:rPr>
  </w:style>
  <w:style w:type="character" w:styleId="WW8Num3z0" w:customStyle="1">
    <w:name w:val="WW8Num3z0"/>
    <w:rPr>
      <w:rFonts w:ascii="Times New Roman" w:hAnsi="Times New Roman" w:cs="Times New Roman"/>
    </w:rPr>
  </w:style>
  <w:style w:type="character" w:styleId="WW8Num4z0" w:customStyle="1">
    <w:name w:val="WW8Num4z0"/>
    <w:rPr>
      <w:rFonts w:ascii="Wingdings" w:hAnsi="Wingdings" w:cs="Wingdings"/>
      <w:sz w:val="16"/>
    </w:rPr>
  </w:style>
  <w:style w:type="character" w:styleId="WW8Num5z0" w:customStyle="1">
    <w:name w:val="WW8Num5z0"/>
    <w:rPr>
      <w:rFonts w:ascii="Courier New" w:hAnsi="Courier New" w:cs="Courier New"/>
    </w:rPr>
  </w:style>
  <w:style w:type="character" w:styleId="WW8Num5z1" w:customStyle="1">
    <w:name w:val="WW8Num5z1"/>
    <w:rPr>
      <w:rFonts w:ascii="Symbol" w:hAnsi="Symbol" w:cs="Symbol"/>
    </w:rPr>
  </w:style>
  <w:style w:type="character" w:styleId="WW8Num5z2" w:customStyle="1">
    <w:name w:val="WW8Num5z2"/>
    <w:rPr>
      <w:rFonts w:ascii="Wingdings" w:hAnsi="Wingdings" w:cs="Wingdings"/>
    </w:rPr>
  </w:style>
  <w:style w:type="character" w:styleId="WW8Num6z0" w:customStyle="1">
    <w:name w:val="WW8Num6z0"/>
    <w:rPr>
      <w:rFonts w:ascii="Courier New" w:hAnsi="Courier New" w:cs="Courier New"/>
    </w:rPr>
  </w:style>
  <w:style w:type="character" w:styleId="WW8Num6z1" w:customStyle="1">
    <w:name w:val="WW8Num6z1"/>
    <w:rPr>
      <w:rFonts w:ascii="Symbol" w:hAnsi="Symbol" w:cs="Symbol"/>
    </w:rPr>
  </w:style>
  <w:style w:type="character" w:styleId="WW8Num6z2" w:customStyle="1">
    <w:name w:val="WW8Num6z2"/>
    <w:rPr>
      <w:rFonts w:ascii="Wingdings" w:hAnsi="Wingdings" w:cs="Wingdings"/>
    </w:rPr>
  </w:style>
  <w:style w:type="character" w:styleId="WW8Num7z0" w:customStyle="1">
    <w:name w:val="WW8Num7z0"/>
    <w:rPr>
      <w:rFonts w:cs="Times New Roman"/>
      <w:b/>
      <w:bCs/>
    </w:rPr>
  </w:style>
  <w:style w:type="character" w:styleId="WW8Num7z1" w:customStyle="1">
    <w:name w:val="WW8Num7z1"/>
    <w:rPr>
      <w:rFonts w:ascii="Courier New" w:hAnsi="Courier New" w:cs="Courier New"/>
    </w:rPr>
  </w:style>
  <w:style w:type="character" w:styleId="WW8Num7z2" w:customStyle="1">
    <w:name w:val="WW8Num7z2"/>
    <w:rPr>
      <w:rFonts w:ascii="Wingdings" w:hAnsi="Wingdings" w:cs="Wingdings"/>
    </w:rPr>
  </w:style>
  <w:style w:type="character" w:styleId="WW8Num7z3" w:customStyle="1">
    <w:name w:val="WW8Num7z3"/>
    <w:rPr>
      <w:rFonts w:ascii="Symbol" w:hAnsi="Symbol" w:cs="Symbol"/>
    </w:rPr>
  </w:style>
  <w:style w:type="character" w:styleId="WW8Num8z0" w:customStyle="1">
    <w:name w:val="WW8Num8z0"/>
    <w:rPr>
      <w:rFonts w:ascii="Courier New" w:hAnsi="Courier New" w:cs="Courier New"/>
    </w:rPr>
  </w:style>
  <w:style w:type="character" w:styleId="WW8Num8z1" w:customStyle="1">
    <w:name w:val="WW8Num8z1"/>
    <w:rPr>
      <w:rFonts w:ascii="Symbol" w:hAnsi="Symbol" w:cs="Symbol"/>
    </w:rPr>
  </w:style>
  <w:style w:type="character" w:styleId="WW8Num8z2" w:customStyle="1">
    <w:name w:val="WW8Num8z2"/>
    <w:rPr>
      <w:rFonts w:ascii="Wingdings" w:hAnsi="Wingdings" w:cs="Wingdings"/>
    </w:rPr>
  </w:style>
  <w:style w:type="character" w:styleId="WW8Num9z0" w:customStyle="1">
    <w:name w:val="WW8Num9z0"/>
    <w:rPr>
      <w:rFonts w:ascii="Symbol" w:hAnsi="Symbol" w:cs="Symbol"/>
    </w:rPr>
  </w:style>
  <w:style w:type="character" w:styleId="WW8Num10z0" w:customStyle="1">
    <w:name w:val="WW8Num10z0"/>
    <w:rPr>
      <w:rFonts w:ascii="Arial" w:hAnsi="Arial" w:eastAsia="Times New Roman" w:cs="Arial"/>
    </w:rPr>
  </w:style>
  <w:style w:type="character" w:styleId="WW8Num10z1" w:customStyle="1">
    <w:name w:val="WW8Num10z1"/>
    <w:rPr>
      <w:rFonts w:ascii="Courier New" w:hAnsi="Courier New" w:cs="Courier New"/>
    </w:rPr>
  </w:style>
  <w:style w:type="character" w:styleId="WW8Num10z2" w:customStyle="1">
    <w:name w:val="WW8Num10z2"/>
    <w:rPr>
      <w:rFonts w:ascii="Wingdings" w:hAnsi="Wingdings" w:cs="Wingdings"/>
    </w:rPr>
  </w:style>
  <w:style w:type="character" w:styleId="WW8Num10z3" w:customStyle="1">
    <w:name w:val="WW8Num10z3"/>
    <w:rPr>
      <w:rFonts w:ascii="Symbol" w:hAnsi="Symbol" w:cs="Symbol"/>
    </w:rPr>
  </w:style>
  <w:style w:type="character" w:styleId="WW8Num11z0" w:customStyle="1">
    <w:name w:val="WW8Num11z0"/>
    <w:rPr>
      <w:rFonts w:ascii="Symbol" w:hAnsi="Symbol" w:cs="Symbol"/>
    </w:rPr>
  </w:style>
  <w:style w:type="character" w:styleId="WW8Num11z1" w:customStyle="1">
    <w:name w:val="WW8Num11z1"/>
    <w:rPr>
      <w:rFonts w:ascii="Courier New" w:hAnsi="Courier New" w:cs="Courier New"/>
    </w:rPr>
  </w:style>
  <w:style w:type="character" w:styleId="WW8Num11z2" w:customStyle="1">
    <w:name w:val="WW8Num11z2"/>
    <w:rPr>
      <w:rFonts w:ascii="Wingdings" w:hAnsi="Wingdings" w:cs="Wingdings"/>
    </w:rPr>
  </w:style>
  <w:style w:type="character" w:styleId="WW8Num13z0" w:customStyle="1">
    <w:name w:val="WW8Num13z0"/>
    <w:rPr>
      <w:rFonts w:ascii="Arial" w:hAnsi="Arial" w:eastAsia="Times New Roman" w:cs="Arial"/>
      <w:sz w:val="18"/>
    </w:rPr>
  </w:style>
  <w:style w:type="character" w:styleId="WW8Num13z1" w:customStyle="1">
    <w:name w:val="WW8Num13z1"/>
    <w:rPr>
      <w:rFonts w:ascii="Courier New" w:hAnsi="Courier New" w:cs="Courier New"/>
    </w:rPr>
  </w:style>
  <w:style w:type="character" w:styleId="WW8Num13z2" w:customStyle="1">
    <w:name w:val="WW8Num13z2"/>
    <w:rPr>
      <w:rFonts w:ascii="Wingdings" w:hAnsi="Wingdings" w:cs="Wingdings"/>
    </w:rPr>
  </w:style>
  <w:style w:type="character" w:styleId="WW8Num13z3" w:customStyle="1">
    <w:name w:val="WW8Num13z3"/>
    <w:rPr>
      <w:rFonts w:ascii="Symbol" w:hAnsi="Symbol" w:cs="Symbol"/>
    </w:rPr>
  </w:style>
  <w:style w:type="character" w:styleId="WW8Num14z0" w:customStyle="1">
    <w:name w:val="WW8Num14z0"/>
    <w:rPr>
      <w:rFonts w:cs="Times New Roman"/>
      <w:b/>
      <w:bCs/>
    </w:rPr>
  </w:style>
  <w:style w:type="character" w:styleId="WW8Num14z1" w:customStyle="1">
    <w:name w:val="WW8Num14z1"/>
    <w:rPr>
      <w:rFonts w:ascii="Courier New" w:hAnsi="Courier New" w:cs="Courier New"/>
    </w:rPr>
  </w:style>
  <w:style w:type="character" w:styleId="WW8Num14z2" w:customStyle="1">
    <w:name w:val="WW8Num14z2"/>
    <w:rPr>
      <w:rFonts w:ascii="Wingdings" w:hAnsi="Wingdings" w:cs="Wingdings"/>
    </w:rPr>
  </w:style>
  <w:style w:type="character" w:styleId="WW8Num14z3" w:customStyle="1">
    <w:name w:val="WW8Num14z3"/>
    <w:rPr>
      <w:rFonts w:ascii="Symbol" w:hAnsi="Symbol" w:cs="Symbol"/>
    </w:rPr>
  </w:style>
  <w:style w:type="character" w:styleId="WW8Num15z0" w:customStyle="1">
    <w:name w:val="WW8Num15z0"/>
    <w:rPr>
      <w:rFonts w:ascii="Arial" w:hAnsi="Arial" w:eastAsia="Times New Roman" w:cs="Arial"/>
    </w:rPr>
  </w:style>
  <w:style w:type="character" w:styleId="WW8Num15z1" w:customStyle="1">
    <w:name w:val="WW8Num15z1"/>
    <w:rPr>
      <w:rFonts w:ascii="Courier New" w:hAnsi="Courier New" w:cs="Courier New"/>
    </w:rPr>
  </w:style>
  <w:style w:type="character" w:styleId="WW8Num15z2" w:customStyle="1">
    <w:name w:val="WW8Num15z2"/>
    <w:rPr>
      <w:rFonts w:ascii="Wingdings" w:hAnsi="Wingdings" w:cs="Wingdings"/>
    </w:rPr>
  </w:style>
  <w:style w:type="character" w:styleId="WW8Num15z3" w:customStyle="1">
    <w:name w:val="WW8Num15z3"/>
    <w:rPr>
      <w:rFonts w:ascii="Symbol" w:hAnsi="Symbol" w:cs="Symbol"/>
    </w:rPr>
  </w:style>
  <w:style w:type="character" w:styleId="Policepardfaut1" w:customStyle="1">
    <w:name w:val="Police par défaut1"/>
  </w:style>
  <w:style w:type="character" w:styleId="Titre1Car" w:customStyle="1">
    <w:name w:val="Titre 1 Car"/>
    <w:rPr>
      <w:rFonts w:ascii="Cambria" w:hAnsi="Cambria" w:eastAsia="Times New Roman" w:cs="Times New Roman"/>
      <w:b/>
      <w:bCs/>
      <w:kern w:val="1"/>
      <w:sz w:val="32"/>
      <w:szCs w:val="32"/>
    </w:rPr>
  </w:style>
  <w:style w:type="character" w:styleId="Titre2Car" w:customStyle="1">
    <w:name w:val="Titre 2 Car"/>
    <w:rPr>
      <w:rFonts w:ascii="Cambria" w:hAnsi="Cambria" w:eastAsia="Times New Roman" w:cs="Times New Roman"/>
      <w:b/>
      <w:bCs/>
      <w:i/>
      <w:iCs/>
      <w:sz w:val="28"/>
      <w:szCs w:val="28"/>
    </w:rPr>
  </w:style>
  <w:style w:type="character" w:styleId="Titre3Car" w:customStyle="1">
    <w:name w:val="Titre 3 Car"/>
    <w:rPr>
      <w:rFonts w:ascii="Cambria" w:hAnsi="Cambria" w:eastAsia="Times New Roman" w:cs="Times New Roman"/>
      <w:b/>
      <w:bCs/>
      <w:sz w:val="26"/>
      <w:szCs w:val="26"/>
    </w:rPr>
  </w:style>
  <w:style w:type="character" w:styleId="Titre4Car" w:customStyle="1">
    <w:name w:val="Titre 4 Car"/>
    <w:rPr>
      <w:rFonts w:ascii="Calibri" w:hAnsi="Calibri" w:eastAsia="Times New Roman" w:cs="Times New Roman"/>
      <w:b/>
      <w:bCs/>
      <w:sz w:val="28"/>
      <w:szCs w:val="28"/>
    </w:rPr>
  </w:style>
  <w:style w:type="character" w:styleId="Titre5Car" w:customStyle="1">
    <w:name w:val="Titre 5 Car"/>
    <w:rPr>
      <w:rFonts w:ascii="Calibri" w:hAnsi="Calibri" w:eastAsia="Times New Roman" w:cs="Times New Roman"/>
      <w:b/>
      <w:bCs/>
      <w:i/>
      <w:iCs/>
      <w:sz w:val="26"/>
      <w:szCs w:val="26"/>
    </w:rPr>
  </w:style>
  <w:style w:type="character" w:styleId="Titre8Car" w:customStyle="1">
    <w:name w:val="Titre 8 Car"/>
    <w:rPr>
      <w:rFonts w:ascii="Calibri" w:hAnsi="Calibri" w:eastAsia="Times New Roman" w:cs="Times New Roman"/>
      <w:i/>
      <w:iCs/>
      <w:sz w:val="24"/>
      <w:szCs w:val="24"/>
    </w:rPr>
  </w:style>
  <w:style w:type="character" w:styleId="Titre9Car" w:customStyle="1">
    <w:name w:val="Titre 9 Car"/>
    <w:rPr>
      <w:rFonts w:ascii="Cambria" w:hAnsi="Cambria" w:eastAsia="Times New Roman" w:cs="Times New Roman"/>
    </w:rPr>
  </w:style>
  <w:style w:type="character" w:styleId="TextedebullesCar" w:customStyle="1">
    <w:name w:val="Texte de bulles Car"/>
    <w:rPr>
      <w:rFonts w:ascii="Tahoma" w:hAnsi="Tahoma" w:cs="Tahoma"/>
      <w:sz w:val="16"/>
      <w:szCs w:val="16"/>
    </w:rPr>
  </w:style>
  <w:style w:type="character" w:styleId="CorpsdetexteCar" w:customStyle="1">
    <w:name w:val="Corps de texte Car"/>
    <w:rPr>
      <w:sz w:val="20"/>
      <w:szCs w:val="20"/>
    </w:rPr>
  </w:style>
  <w:style w:type="character" w:styleId="En-tteCar" w:customStyle="1">
    <w:name w:val="En-tête Car"/>
    <w:rPr>
      <w:sz w:val="20"/>
      <w:szCs w:val="20"/>
    </w:rPr>
  </w:style>
  <w:style w:type="character" w:styleId="PieddepageCar" w:customStyle="1">
    <w:name w:val="Pied de page Car"/>
    <w:rPr>
      <w:sz w:val="20"/>
      <w:szCs w:val="20"/>
    </w:rPr>
  </w:style>
  <w:style w:type="character" w:styleId="NotedebasdepageCar" w:customStyle="1">
    <w:name w:val="Note de bas de page Car"/>
    <w:rPr>
      <w:sz w:val="20"/>
      <w:szCs w:val="20"/>
    </w:rPr>
  </w:style>
  <w:style w:type="character" w:styleId="Numrodepage">
    <w:name w:val="page number"/>
    <w:rPr>
      <w:rFonts w:cs="Times New Roman"/>
    </w:rPr>
  </w:style>
  <w:style w:type="character" w:styleId="Marquedecommentaire1" w:customStyle="1">
    <w:name w:val="Marque de commentaire1"/>
    <w:rPr>
      <w:rFonts w:cs="Times New Roman"/>
      <w:sz w:val="16"/>
      <w:szCs w:val="16"/>
    </w:rPr>
  </w:style>
  <w:style w:type="character" w:styleId="CommentaireCar" w:customStyle="1">
    <w:name w:val="Commentaire Car"/>
    <w:uiPriority w:val="99"/>
    <w:rPr>
      <w:sz w:val="20"/>
      <w:szCs w:val="20"/>
    </w:rPr>
  </w:style>
  <w:style w:type="character" w:styleId="ObjetducommentaireCar" w:customStyle="1">
    <w:name w:val="Objet du commentaire Car"/>
    <w:rPr>
      <w:b/>
      <w:bCs/>
      <w:sz w:val="20"/>
      <w:szCs w:val="20"/>
    </w:rPr>
  </w:style>
  <w:style w:type="character" w:styleId="Caractresdenotedebasdepage" w:customStyle="1">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styleId="Caractresdenotedefin" w:customStyle="1">
    <w:name w:val="Caractères de note de fin"/>
  </w:style>
  <w:style w:type="paragraph" w:styleId="Titre10" w:customStyle="1">
    <w:name w:val="Titre1"/>
    <w:basedOn w:val="Normal"/>
    <w:next w:val="Corpsdetexte"/>
    <w:pPr>
      <w:keepNext/>
      <w:spacing w:before="240" w:after="120"/>
    </w:pPr>
    <w:rPr>
      <w:rFonts w:ascii="Arial" w:hAnsi="Arial" w:eastAsia="Microsoft YaHei"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styleId="Index" w:customStyle="1">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styleId="Lgende1" w:customStyl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fcase1ertab" w:customStyle="1">
    <w:name w:val="f_case_1ertab"/>
    <w:basedOn w:val="Normal"/>
    <w:pPr>
      <w:tabs>
        <w:tab w:val="left" w:pos="426"/>
      </w:tabs>
      <w:ind w:left="680" w:hanging="680"/>
      <w:jc w:val="both"/>
    </w:pPr>
  </w:style>
  <w:style w:type="paragraph" w:styleId="Corpsdetexte21" w:customStyle="1">
    <w:name w:val="Corps de texte 21"/>
    <w:basedOn w:val="Normal"/>
    <w:pPr>
      <w:jc w:val="both"/>
    </w:pPr>
    <w:rPr>
      <w:i/>
      <w:iCs/>
      <w:sz w:val="16"/>
      <w:szCs w:val="16"/>
    </w:rPr>
  </w:style>
  <w:style w:type="paragraph" w:styleId="Notedebasdepage">
    <w:name w:val="footnote text"/>
    <w:basedOn w:val="Normal"/>
  </w:style>
  <w:style w:type="paragraph" w:styleId="Commentaire1" w:customStyle="1">
    <w:name w:val="Commentaire1"/>
    <w:basedOn w:val="Normal"/>
  </w:style>
  <w:style w:type="paragraph" w:styleId="Objetducommentaire">
    <w:name w:val="annotation subject"/>
    <w:basedOn w:val="Commentaire1"/>
    <w:next w:val="Commentaire1"/>
    <w:rPr>
      <w:b/>
      <w:bCs/>
    </w:rPr>
  </w:style>
  <w:style w:type="paragraph" w:styleId="Contenudetableau" w:customStyle="1">
    <w:name w:val="Contenu de tableau"/>
    <w:basedOn w:val="Normal"/>
    <w:pPr>
      <w:suppressLineNumbers/>
    </w:pPr>
  </w:style>
  <w:style w:type="paragraph" w:styleId="Titredetableau" w:customStyle="1">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styleId="CommentaireCar1" w:customStyle="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Lienhypertextesuivivisit">
    <w:name w:val="FollowedHyperlink"/>
    <w:uiPriority w:val="99"/>
    <w:semiHidden/>
    <w:unhideWhenUsed/>
    <w:rPr>
      <w:color w:val="800080"/>
      <w:u w:val="single"/>
    </w:rPr>
  </w:style>
  <w:style w:type="character" w:styleId="FicheTitreCar" w:customStyle="1">
    <w:name w:val="Fiche Titre Car"/>
    <w:link w:val="FicheTitre"/>
    <w:locked/>
    <w:rPr>
      <w:rFonts w:ascii="Arial Narrow" w:hAnsi="Arial Narrow" w:cs="Arial"/>
      <w:b/>
      <w:smallCaps/>
      <w:noProof/>
      <w:color w:val="7030A0"/>
      <w:spacing w:val="30"/>
      <w:sz w:val="17"/>
    </w:rPr>
  </w:style>
  <w:style w:type="paragraph" w:styleId="FicheTitre" w:customStyle="1">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styleId="Corpsdutexte22" w:customStyle="1">
    <w:name w:val="Corps du texte (22)"/>
    <w:uiPriority w:val="99"/>
    <w:rPr>
      <w:rFonts w:hint="default" w:ascii="Arial Narrow" w:hAnsi="Arial Narrow" w:cs="Arial Narrow"/>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hAnsi="Calibri" w:eastAsia="Calibri" w:cs="Calibri"/>
      <w:sz w:val="22"/>
      <w:szCs w:val="22"/>
      <w:lang w:eastAsia="en-US"/>
    </w:rPr>
  </w:style>
  <w:style w:type="paragraph" w:styleId="00MariannedebasePD" w:customStyle="1">
    <w:name w:val="00_Marianne de base_PD"/>
    <w:link w:val="00MariannedebasePDCar"/>
    <w:qFormat/>
    <w:pPr>
      <w:keepLines/>
      <w:spacing w:before="120" w:after="120"/>
      <w:jc w:val="both"/>
    </w:pPr>
    <w:rPr>
      <w:rFonts w:ascii="Marianne" w:hAnsi="Marianne"/>
    </w:rPr>
  </w:style>
  <w:style w:type="character" w:styleId="00MariannedebasePDCar" w:customStyle="1">
    <w:name w:val="00_Marianne de base_PD Car"/>
    <w:link w:val="00MariannedebasePD"/>
    <w:rPr>
      <w:rFonts w:ascii="Marianne" w:hAnsi="Marianne"/>
    </w:rPr>
  </w:style>
  <w:style w:type="paragraph" w:styleId="Sansinterligne">
    <w:name w:val="No Spacing"/>
    <w:link w:val="SansinterligneCar"/>
    <w:uiPriority w:val="1"/>
    <w:qFormat/>
    <w:rPr>
      <w:rFonts w:ascii="Calibri" w:hAnsi="Calibri" w:eastAsia="Calibri"/>
      <w:sz w:val="22"/>
      <w:szCs w:val="22"/>
      <w:lang w:eastAsia="en-US"/>
    </w:rPr>
  </w:style>
  <w:style w:type="character" w:styleId="SansinterligneCar" w:customStyle="1">
    <w:name w:val="Sans interligne Car"/>
    <w:link w:val="Sansinterligne"/>
    <w:uiPriority w:val="1"/>
    <w:rPr>
      <w:rFonts w:ascii="Calibri" w:hAnsi="Calibri" w:eastAsia="Calibri"/>
      <w:sz w:val="22"/>
      <w:szCs w:val="22"/>
      <w:lang w:eastAsia="en-US"/>
    </w:rPr>
  </w:style>
  <w:style w:type="paragraph" w:styleId="paragraph" w:customStyle="1">
    <w:name w:val="paragraph"/>
    <w:basedOn w:val="Normal"/>
    <w:rsid w:val="00EC5E23"/>
    <w:pPr>
      <w:suppressAutoHyphens w:val="0"/>
      <w:spacing w:before="100" w:beforeAutospacing="1" w:after="100" w:afterAutospacing="1"/>
    </w:pPr>
    <w:rPr>
      <w:sz w:val="24"/>
      <w:szCs w:val="24"/>
      <w:lang w:eastAsia="fr-FR"/>
    </w:rPr>
  </w:style>
  <w:style w:type="character" w:styleId="normaltextrun" w:customStyle="1">
    <w:name w:val="normaltextrun"/>
    <w:basedOn w:val="Policepardfaut"/>
    <w:rsid w:val="00EC5E23"/>
  </w:style>
  <w:style w:type="character" w:styleId="eop" w:customStyle="1">
    <w:name w:val="eop"/>
    <w:basedOn w:val="Policepardfaut"/>
    <w:rsid w:val="00EC5E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42116960">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801119973">
      <w:bodyDiv w:val="1"/>
      <w:marLeft w:val="0"/>
      <w:marRight w:val="0"/>
      <w:marTop w:val="0"/>
      <w:marBottom w:val="0"/>
      <w:divBdr>
        <w:top w:val="none" w:sz="0" w:space="0" w:color="auto"/>
        <w:left w:val="none" w:sz="0" w:space="0" w:color="auto"/>
        <w:bottom w:val="none" w:sz="0" w:space="0" w:color="auto"/>
        <w:right w:val="none" w:sz="0" w:space="0" w:color="auto"/>
      </w:divBdr>
    </w:div>
    <w:div w:id="1006518877">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 w:id="1153326917">
      <w:bodyDiv w:val="1"/>
      <w:marLeft w:val="0"/>
      <w:marRight w:val="0"/>
      <w:marTop w:val="0"/>
      <w:marBottom w:val="0"/>
      <w:divBdr>
        <w:top w:val="none" w:sz="0" w:space="0" w:color="auto"/>
        <w:left w:val="none" w:sz="0" w:space="0" w:color="auto"/>
        <w:bottom w:val="none" w:sz="0" w:space="0" w:color="auto"/>
        <w:right w:val="none" w:sz="0" w:space="0" w:color="auto"/>
      </w:divBdr>
    </w:div>
    <w:div w:id="1465586521">
      <w:bodyDiv w:val="1"/>
      <w:marLeft w:val="0"/>
      <w:marRight w:val="0"/>
      <w:marTop w:val="0"/>
      <w:marBottom w:val="0"/>
      <w:divBdr>
        <w:top w:val="none" w:sz="0" w:space="0" w:color="auto"/>
        <w:left w:val="none" w:sz="0" w:space="0" w:color="auto"/>
        <w:bottom w:val="none" w:sz="0" w:space="0" w:color="auto"/>
        <w:right w:val="none" w:sz="0" w:space="0" w:color="auto"/>
      </w:divBdr>
    </w:div>
    <w:div w:id="2012292832">
      <w:bodyDiv w:val="1"/>
      <w:marLeft w:val="0"/>
      <w:marRight w:val="0"/>
      <w:marTop w:val="0"/>
      <w:marBottom w:val="0"/>
      <w:divBdr>
        <w:top w:val="none" w:sz="0" w:space="0" w:color="auto"/>
        <w:left w:val="none" w:sz="0" w:space="0" w:color="auto"/>
        <w:bottom w:val="none" w:sz="0" w:space="0" w:color="auto"/>
        <w:right w:val="none" w:sz="0" w:space="0" w:color="auto"/>
      </w:divBdr>
    </w:div>
    <w:div w:id="2078043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jpeg" Id="rId8" /><Relationship Type="http://schemas.openxmlformats.org/officeDocument/2006/relationships/hyperlink" Target="https://www.legifrance.gouv.fr/affichCodeArticle.do;jsessionid=13653C8FC4C441DA2D339E6E3D62AC0C.tplgfr42s_2?idArticle=LEGIARTI000037728897&amp;cidTexte=LEGITEXT000037701019&amp;dateTexte=20190401" TargetMode="External" Id="rId13" /><Relationship Type="http://schemas.openxmlformats.org/officeDocument/2006/relationships/customXml" Target="../customXml/item3.xml" Id="rId1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yperlink" Target="https://www.legifrance.gouv.fr/affichCodeArticle.do;jsessionid=D5F2C558D167BFA1A3D87F2A4EDA8784.tplgfr42s_2?idArticle=LEGIARTI000037728815&amp;cidTexte=LEGITEXT000037701019&amp;dateTexte=20190401" TargetMode="External" Id="rId12" /><Relationship Type="http://schemas.openxmlformats.org/officeDocument/2006/relationships/customXml" Target="../customXml/item2.xml" Id="rId17" /><Relationship Type="http://schemas.openxmlformats.org/officeDocument/2006/relationships/numbering" Target="numbering.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https://www.legifrance.gouv.fr/affichCodeArticle.do;jsessionid=D5F2C558D167BFA1A3D87F2A4EDA8784.tplgfr42s_2?idArticle=LEGIARTI000037730515&amp;cidTexte=LEGITEXT000037701019&amp;dateTexte=20190401" TargetMode="External" Id="rId11" /><Relationship Type="http://schemas.openxmlformats.org/officeDocument/2006/relationships/webSettings" Target="webSettings.xml" Id="rId5" /><Relationship Type="http://schemas.openxmlformats.org/officeDocument/2006/relationships/fontTable" Target="fontTable.xml" Id="rId15" /><Relationship Type="http://schemas.openxmlformats.org/officeDocument/2006/relationships/hyperlink" Target="http://eur-lex.europa.eu/LexUriServ/LexUriServ.do?uri=OJ:L:2003:124:0036:0041:fr:PDF" TargetMode="External" Id="rId10" /><Relationship Type="http://schemas.openxmlformats.org/officeDocument/2006/relationships/customXml" Target="../customXml/item4.xml" Id="rId19"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hyperlink" Target="https://www.legifrance.gouv.fr/affichCodeArticle.do;jsessionid=13653C8FC4C441DA2D339E6E3D62AC0C.tplgfr42s_2?idArticle=LEGIARTI000037728897&amp;cidTexte=LEGITEXT000037701019&amp;dateTexte=20190401" TargetMode="External" Id="rId1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BEF90594FD2734D9222C97569A1135A" ma:contentTypeVersion="3" ma:contentTypeDescription="Crée un document." ma:contentTypeScope="" ma:versionID="85dacaa1ed386461586387b9da16398e">
  <xsd:schema xmlns:xsd="http://www.w3.org/2001/XMLSchema" xmlns:xs="http://www.w3.org/2001/XMLSchema" xmlns:p="http://schemas.microsoft.com/office/2006/metadata/properties" xmlns:ns2="844ce62c-f1b6-4f73-9739-03161bb28179" targetNamespace="http://schemas.microsoft.com/office/2006/metadata/properties" ma:root="true" ma:fieldsID="0e92302f05802c492d45fbe831059ca2" ns2:_="">
    <xsd:import namespace="844ce62c-f1b6-4f73-9739-03161bb28179"/>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4ce62c-f1b6-4f73-9739-03161bb281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customXml/itemProps2.xml><?xml version="1.0" encoding="utf-8"?>
<ds:datastoreItem xmlns:ds="http://schemas.openxmlformats.org/officeDocument/2006/customXml" ds:itemID="{CF03ACED-19F5-4C01-8683-B3DA5B88F6A7}"/>
</file>

<file path=customXml/itemProps3.xml><?xml version="1.0" encoding="utf-8"?>
<ds:datastoreItem xmlns:ds="http://schemas.openxmlformats.org/officeDocument/2006/customXml" ds:itemID="{2831F2AB-D768-4FF7-9979-A8545A24DAB4}"/>
</file>

<file path=customXml/itemProps4.xml><?xml version="1.0" encoding="utf-8"?>
<ds:datastoreItem xmlns:ds="http://schemas.openxmlformats.org/officeDocument/2006/customXml" ds:itemID="{65324143-3C1D-460F-BCE4-430D02085072}"/>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MINEFI</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MISE A JOUR AVRIL 2007</dc:title>
  <dc:subject/>
  <dc:creator>util-daj</dc:creator>
  <keywords/>
  <lastModifiedBy>Julien DUBERN</lastModifiedBy>
  <revision>22</revision>
  <lastPrinted>2023-09-26T09:15:00.0000000Z</lastPrinted>
  <dcterms:created xsi:type="dcterms:W3CDTF">2024-11-19T12:33:00.0000000Z</dcterms:created>
  <dcterms:modified xsi:type="dcterms:W3CDTF">2025-06-17T16:11:14.1847735Z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0x0101002BEF90594FD2734D9222C97569A1135A</vt:lpwstr>
  </property>
</Properties>
</file>